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19" w:type="dxa"/>
        <w:tblLayout w:type="fixed"/>
        <w:tblCellMar>
          <w:left w:w="71" w:type="dxa"/>
          <w:right w:w="71" w:type="dxa"/>
        </w:tblCellMar>
        <w:tblLook w:val="0000" w:firstRow="0" w:lastRow="0" w:firstColumn="0" w:lastColumn="0" w:noHBand="0" w:noVBand="0"/>
      </w:tblPr>
      <w:tblGrid>
        <w:gridCol w:w="10419"/>
      </w:tblGrid>
      <w:tr w:rsidR="00472B25" w14:paraId="37DE356B" w14:textId="77777777" w:rsidTr="00033760">
        <w:tc>
          <w:tcPr>
            <w:tcW w:w="10419" w:type="dxa"/>
            <w:shd w:val="clear" w:color="auto" w:fill="auto"/>
          </w:tcPr>
          <w:p w14:paraId="48300B47" w14:textId="766EE3E8" w:rsidR="00472B25" w:rsidRDefault="00E57CF3">
            <w:pPr>
              <w:pStyle w:val="Pieddepage"/>
              <w:tabs>
                <w:tab w:val="clear" w:pos="4536"/>
                <w:tab w:val="clear" w:pos="9072"/>
              </w:tabs>
              <w:jc w:val="center"/>
              <w:rPr>
                <w:rFonts w:ascii="Arial" w:hAnsi="Arial" w:cs="Arial"/>
              </w:rPr>
            </w:pPr>
            <w:r w:rsidRPr="007F1E9D">
              <w:rPr>
                <w:noProof/>
                <w:lang w:eastAsia="fr-FR"/>
              </w:rPr>
              <w:drawing>
                <wp:inline distT="0" distB="0" distL="0" distR="0" wp14:anchorId="0FAE5D26" wp14:editId="771186D7">
                  <wp:extent cx="1419225" cy="1419225"/>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inline>
              </w:drawing>
            </w:r>
          </w:p>
          <w:p w14:paraId="762D8C70" w14:textId="77777777" w:rsidR="00472B25" w:rsidRDefault="00472B25">
            <w:pPr>
              <w:pStyle w:val="Pieddepage"/>
              <w:tabs>
                <w:tab w:val="clear" w:pos="4536"/>
                <w:tab w:val="clear" w:pos="9072"/>
              </w:tabs>
              <w:jc w:val="center"/>
              <w:rPr>
                <w:rFonts w:ascii="Arial" w:hAnsi="Arial" w:cs="Arial"/>
              </w:rPr>
            </w:pPr>
          </w:p>
          <w:p w14:paraId="4C71A93C" w14:textId="77777777" w:rsidR="00472B25" w:rsidRDefault="00033760">
            <w:pPr>
              <w:pStyle w:val="Pieddepage"/>
              <w:tabs>
                <w:tab w:val="clear" w:pos="4536"/>
                <w:tab w:val="clear" w:pos="9072"/>
              </w:tabs>
              <w:jc w:val="center"/>
            </w:pPr>
            <w:r>
              <w:rPr>
                <w:rFonts w:ascii="Arial" w:hAnsi="Arial" w:cs="Arial"/>
                <w:b/>
                <w:sz w:val="16"/>
                <w:szCs w:val="16"/>
              </w:rPr>
              <w:t>DEPARTEMENT</w:t>
            </w:r>
            <w:r w:rsidR="00E07927">
              <w:rPr>
                <w:rFonts w:ascii="Arial" w:hAnsi="Arial" w:cs="Arial"/>
                <w:b/>
                <w:sz w:val="16"/>
                <w:szCs w:val="16"/>
              </w:rPr>
              <w:t xml:space="preserve"> « ACHATS – MARCHES PUBLICS »</w:t>
            </w:r>
          </w:p>
          <w:p w14:paraId="3F764913" w14:textId="77777777" w:rsidR="00472B25" w:rsidRDefault="00472B25">
            <w:pPr>
              <w:pStyle w:val="Pieddepage"/>
              <w:tabs>
                <w:tab w:val="clear" w:pos="4536"/>
                <w:tab w:val="clear" w:pos="9072"/>
              </w:tabs>
              <w:jc w:val="center"/>
            </w:pPr>
          </w:p>
        </w:tc>
      </w:tr>
    </w:tbl>
    <w:p w14:paraId="62B429B4" w14:textId="77777777" w:rsidR="00472B25" w:rsidRDefault="00472B25">
      <w:pPr>
        <w:sectPr w:rsidR="00472B25">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4039517" w14:textId="77777777">
        <w:tc>
          <w:tcPr>
            <w:tcW w:w="9288" w:type="dxa"/>
            <w:shd w:val="clear" w:color="auto" w:fill="66CCFF"/>
          </w:tcPr>
          <w:p w14:paraId="34B0C472"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7C6D0C06" w14:textId="77777777" w:rsidR="00472B25" w:rsidRDefault="00472B25">
            <w:pPr>
              <w:pStyle w:val="Titre8"/>
              <w:tabs>
                <w:tab w:val="num" w:pos="0"/>
                <w:tab w:val="right" w:pos="9639"/>
              </w:tabs>
              <w:rPr>
                <w:sz w:val="28"/>
                <w:szCs w:val="28"/>
              </w:rPr>
            </w:pPr>
            <w:r>
              <w:rPr>
                <w:caps/>
                <w:sz w:val="28"/>
                <w:szCs w:val="28"/>
              </w:rPr>
              <w:t>DECLARATION DU candidat INDIVIDUEL</w:t>
            </w:r>
          </w:p>
          <w:p w14:paraId="7E732E5F"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23C6FDCE" w14:textId="77777777" w:rsidR="00472B25" w:rsidRDefault="00472B25">
            <w:pPr>
              <w:pStyle w:val="Titre8"/>
              <w:tabs>
                <w:tab w:val="num" w:pos="0"/>
                <w:tab w:val="right" w:pos="9639"/>
              </w:tabs>
              <w:spacing w:before="120" w:after="120"/>
            </w:pPr>
            <w:r>
              <w:rPr>
                <w:caps/>
                <w:sz w:val="28"/>
                <w:szCs w:val="28"/>
              </w:rPr>
              <w:t>DC2</w:t>
            </w:r>
          </w:p>
        </w:tc>
      </w:tr>
    </w:tbl>
    <w:p w14:paraId="387B513F" w14:textId="77777777" w:rsidR="00614AE6" w:rsidRPr="00614AE6" w:rsidRDefault="00614AE6" w:rsidP="00614AE6"/>
    <w:p w14:paraId="6DE8B912"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1410E9EB" w14:textId="77777777" w:rsidR="00F763EF" w:rsidRDefault="00F763EF" w:rsidP="00F763EF">
      <w:pPr>
        <w:pStyle w:val="Titre2"/>
        <w:numPr>
          <w:ilvl w:val="1"/>
          <w:numId w:val="8"/>
        </w:numPr>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7EA91F1" w14:textId="77777777" w:rsidR="00F763EF" w:rsidRDefault="00F763EF" w:rsidP="00F763EF"/>
    <w:p w14:paraId="2CEDC5E2" w14:textId="77777777" w:rsidR="00F763EF" w:rsidRDefault="00F763EF" w:rsidP="00F763EF">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8CD4831" w14:textId="77777777" w:rsidR="00F763EF" w:rsidRDefault="00F763EF" w:rsidP="00F763EF"/>
    <w:p w14:paraId="36575884" w14:textId="77777777" w:rsidR="00F763EF" w:rsidRDefault="00F763EF" w:rsidP="00F763EF">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4FEB9C30" w14:textId="77777777" w:rsidR="00F763EF" w:rsidRDefault="00F763EF" w:rsidP="00F763EF">
      <w:pPr>
        <w:jc w:val="both"/>
        <w:rPr>
          <w:rFonts w:ascii="Arial" w:hAnsi="Arial" w:cs="Arial"/>
          <w:i/>
          <w:iCs/>
        </w:rPr>
      </w:pPr>
    </w:p>
    <w:p w14:paraId="1CD3CE48" w14:textId="77777777" w:rsidR="00F763EF" w:rsidRDefault="00F763EF" w:rsidP="00F763EF">
      <w:pPr>
        <w:jc w:val="both"/>
        <w:rPr>
          <w:rFonts w:ascii="Arial" w:hAnsi="Arial" w:cs="Arial"/>
          <w:i/>
          <w:sz w:val="18"/>
          <w:szCs w:val="18"/>
        </w:rPr>
      </w:pPr>
      <w:r w:rsidRPr="007714BF">
        <w:rPr>
          <w:rFonts w:ascii="Arial" w:hAnsi="Arial" w:cs="Arial"/>
          <w:i/>
          <w:sz w:val="18"/>
          <w:szCs w:val="18"/>
        </w:rPr>
        <w:t xml:space="preserve">Il est rappelé qu’en application du code de la commande publique, et notamment ses </w:t>
      </w:r>
      <w:hyperlink r:id="rId10" w:history="1">
        <w:r w:rsidRPr="007714BF">
          <w:rPr>
            <w:rStyle w:val="Lienhypertexte"/>
            <w:rFonts w:ascii="Arial" w:hAnsi="Arial" w:cs="Arial"/>
            <w:i/>
            <w:sz w:val="18"/>
            <w:szCs w:val="18"/>
          </w:rPr>
          <w:t>articles L. 1110-1</w:t>
        </w:r>
      </w:hyperlink>
      <w:r w:rsidRPr="007714BF">
        <w:rPr>
          <w:rFonts w:ascii="Arial" w:hAnsi="Arial" w:cs="Arial"/>
          <w:i/>
          <w:sz w:val="18"/>
          <w:szCs w:val="18"/>
        </w:rPr>
        <w:t xml:space="preserve">, et </w:t>
      </w:r>
      <w:hyperlink r:id="rId11" w:history="1">
        <w:r w:rsidRPr="007714BF">
          <w:rPr>
            <w:rStyle w:val="Lienhypertexte"/>
            <w:rFonts w:ascii="Arial" w:hAnsi="Arial" w:cs="Arial"/>
            <w:i/>
            <w:sz w:val="18"/>
            <w:szCs w:val="18"/>
          </w:rPr>
          <w:t>R. 2162-1 à R. 2162-6</w:t>
        </w:r>
      </w:hyperlink>
      <w:r w:rsidRPr="007714BF">
        <w:rPr>
          <w:rFonts w:ascii="Arial" w:hAnsi="Arial" w:cs="Arial"/>
          <w:i/>
          <w:sz w:val="18"/>
          <w:szCs w:val="18"/>
        </w:rPr>
        <w:t xml:space="preserve">, </w:t>
      </w:r>
      <w:hyperlink r:id="rId12" w:history="1">
        <w:r w:rsidRPr="007714BF">
          <w:rPr>
            <w:rStyle w:val="Lienhypertexte"/>
            <w:rFonts w:ascii="Arial" w:hAnsi="Arial" w:cs="Arial"/>
            <w:i/>
            <w:sz w:val="18"/>
            <w:szCs w:val="18"/>
          </w:rPr>
          <w:t>R. 2162-7 à R. 2162-12</w:t>
        </w:r>
      </w:hyperlink>
      <w:r w:rsidRPr="007714BF">
        <w:rPr>
          <w:rFonts w:ascii="Arial" w:hAnsi="Arial" w:cs="Arial"/>
          <w:i/>
          <w:sz w:val="18"/>
          <w:szCs w:val="18"/>
        </w:rPr>
        <w:t xml:space="preserve">, </w:t>
      </w:r>
      <w:hyperlink r:id="rId13" w:history="1">
        <w:r w:rsidRPr="007714BF">
          <w:rPr>
            <w:rStyle w:val="Lienhypertexte"/>
            <w:rFonts w:ascii="Arial" w:hAnsi="Arial" w:cs="Arial"/>
            <w:i/>
            <w:sz w:val="18"/>
            <w:szCs w:val="18"/>
          </w:rPr>
          <w:t>R. 2162-13 à R. 2162-14</w:t>
        </w:r>
      </w:hyperlink>
      <w:r w:rsidRPr="007714BF">
        <w:rPr>
          <w:rFonts w:ascii="Arial" w:hAnsi="Arial" w:cs="Arial"/>
          <w:i/>
          <w:sz w:val="18"/>
          <w:szCs w:val="18"/>
        </w:rPr>
        <w:t xml:space="preserve"> et </w:t>
      </w:r>
      <w:hyperlink r:id="rId14" w:history="1">
        <w:r w:rsidRPr="007714BF">
          <w:rPr>
            <w:rStyle w:val="Lienhypertexte"/>
            <w:rFonts w:ascii="Arial" w:hAnsi="Arial" w:cs="Arial"/>
            <w:i/>
            <w:sz w:val="18"/>
            <w:szCs w:val="18"/>
          </w:rPr>
          <w:t>R. 2162-15 à R. 2162-21</w:t>
        </w:r>
      </w:hyperlink>
      <w:r w:rsidRPr="007714BF">
        <w:rPr>
          <w:rFonts w:ascii="Arial" w:hAnsi="Arial" w:cs="Arial"/>
          <w:i/>
          <w:sz w:val="18"/>
          <w:szCs w:val="18"/>
        </w:rPr>
        <w:t xml:space="preserve"> (marchés publics autres que de défense ou de sécurité), ainsi que </w:t>
      </w:r>
      <w:hyperlink r:id="rId15" w:history="1">
        <w:r w:rsidRPr="007714BF">
          <w:rPr>
            <w:rStyle w:val="Lienhypertexte"/>
            <w:rFonts w:ascii="Arial" w:hAnsi="Arial" w:cs="Arial"/>
            <w:i/>
            <w:sz w:val="18"/>
            <w:szCs w:val="18"/>
          </w:rPr>
          <w:t>R. 23612-1 à R. 2362-6</w:t>
        </w:r>
      </w:hyperlink>
      <w:r w:rsidRPr="007714BF">
        <w:rPr>
          <w:rFonts w:ascii="Arial" w:hAnsi="Arial" w:cs="Arial"/>
          <w:i/>
          <w:sz w:val="18"/>
          <w:szCs w:val="18"/>
        </w:rPr>
        <w:t xml:space="preserve">, </w:t>
      </w:r>
      <w:hyperlink r:id="rId16" w:history="1">
        <w:r w:rsidRPr="007714BF">
          <w:rPr>
            <w:rStyle w:val="Lienhypertexte"/>
            <w:rFonts w:ascii="Arial" w:hAnsi="Arial" w:cs="Arial"/>
            <w:i/>
            <w:sz w:val="18"/>
            <w:szCs w:val="18"/>
          </w:rPr>
          <w:t>R. 2362-7</w:t>
        </w:r>
      </w:hyperlink>
      <w:r w:rsidRPr="007714BF">
        <w:rPr>
          <w:rFonts w:ascii="Arial" w:hAnsi="Arial" w:cs="Arial"/>
          <w:i/>
          <w:sz w:val="18"/>
          <w:szCs w:val="18"/>
        </w:rPr>
        <w:t xml:space="preserve">, </w:t>
      </w:r>
      <w:hyperlink r:id="rId17" w:history="1">
        <w:r w:rsidRPr="007714BF">
          <w:rPr>
            <w:rStyle w:val="Lienhypertexte"/>
            <w:rFonts w:ascii="Arial" w:hAnsi="Arial" w:cs="Arial"/>
            <w:i/>
            <w:sz w:val="18"/>
            <w:szCs w:val="18"/>
          </w:rPr>
          <w:t>R. 2362-8</w:t>
        </w:r>
      </w:hyperlink>
      <w:r w:rsidRPr="007714BF">
        <w:rPr>
          <w:rFonts w:ascii="Arial" w:hAnsi="Arial" w:cs="Arial"/>
          <w:i/>
          <w:sz w:val="18"/>
          <w:szCs w:val="18"/>
        </w:rPr>
        <w:t xml:space="preserve">, </w:t>
      </w:r>
      <w:hyperlink r:id="rId18" w:history="1">
        <w:r w:rsidRPr="007714BF">
          <w:rPr>
            <w:rStyle w:val="Lienhypertexte"/>
            <w:rFonts w:ascii="Arial" w:hAnsi="Arial" w:cs="Arial"/>
            <w:i/>
            <w:sz w:val="18"/>
            <w:szCs w:val="18"/>
          </w:rPr>
          <w:t>R. 2362-9 à R. 2362-12</w:t>
        </w:r>
      </w:hyperlink>
      <w:r w:rsidRPr="007714BF">
        <w:rPr>
          <w:rFonts w:ascii="Arial" w:hAnsi="Arial" w:cs="Arial"/>
          <w:i/>
          <w:sz w:val="18"/>
          <w:szCs w:val="18"/>
        </w:rPr>
        <w:t>, et </w:t>
      </w:r>
      <w:hyperlink r:id="rId19" w:history="1">
        <w:r w:rsidRPr="007714BF">
          <w:rPr>
            <w:rStyle w:val="Lienhypertexte"/>
            <w:rFonts w:ascii="Arial" w:hAnsi="Arial" w:cs="Arial"/>
            <w:i/>
            <w:sz w:val="18"/>
            <w:szCs w:val="18"/>
          </w:rPr>
          <w:t>R. 2362-13 à R. 2362-18</w:t>
        </w:r>
      </w:hyperlink>
      <w:r w:rsidRPr="007714BF">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w:t>
      </w:r>
      <w:r>
        <w:rPr>
          <w:rFonts w:ascii="Arial" w:hAnsi="Arial" w:cs="Arial"/>
          <w:i/>
          <w:sz w:val="18"/>
          <w:szCs w:val="18"/>
        </w:rPr>
        <w:t xml:space="preserve"> ces cas, le présent formulaire type est utilisable.</w:t>
      </w:r>
    </w:p>
    <w:p w14:paraId="25C8DB0E" w14:textId="77777777" w:rsidR="00F763EF" w:rsidRPr="001B29DE" w:rsidRDefault="00F763EF" w:rsidP="00F763EF">
      <w:pPr>
        <w:pStyle w:val="Titre2"/>
        <w:jc w:val="both"/>
        <w:rPr>
          <w:rFonts w:ascii="Arial" w:hAnsi="Arial" w:cs="Arial"/>
          <w:b w:val="0"/>
          <w:bCs w:val="0"/>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F2CC6F1" w14:textId="77777777">
        <w:tc>
          <w:tcPr>
            <w:tcW w:w="10331" w:type="dxa"/>
            <w:shd w:val="clear" w:color="auto" w:fill="66CCFF"/>
          </w:tcPr>
          <w:p w14:paraId="2588763D"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3D90202" w14:textId="77777777" w:rsidR="00E07927" w:rsidRDefault="00E07927">
      <w:pPr>
        <w:rPr>
          <w:rFonts w:ascii="Arial" w:hAnsi="Arial" w:cs="Arial"/>
          <w:b/>
          <w:bCs/>
        </w:rPr>
      </w:pPr>
    </w:p>
    <w:p w14:paraId="672F0DAC" w14:textId="77777777" w:rsidR="00472B25" w:rsidRDefault="00E07927">
      <w:pPr>
        <w:rPr>
          <w:rFonts w:ascii="Arial" w:hAnsi="Arial" w:cs="Arial"/>
          <w:b/>
          <w:bCs/>
        </w:rPr>
      </w:pPr>
      <w:r>
        <w:rPr>
          <w:rFonts w:ascii="Arial" w:hAnsi="Arial" w:cs="Arial"/>
          <w:b/>
          <w:bCs/>
        </w:rPr>
        <w:t>Présidence de la République</w:t>
      </w:r>
    </w:p>
    <w:p w14:paraId="132C5E92" w14:textId="77777777" w:rsidR="00E07927" w:rsidRDefault="00E07927">
      <w:pPr>
        <w:rPr>
          <w:rFonts w:ascii="Arial" w:hAnsi="Arial" w:cs="Arial"/>
          <w:bCs/>
        </w:rPr>
      </w:pPr>
      <w:r>
        <w:rPr>
          <w:rFonts w:ascii="Arial" w:hAnsi="Arial" w:cs="Arial"/>
          <w:bCs/>
        </w:rPr>
        <w:t>55, rue du Faubourg Saint-Honoré</w:t>
      </w:r>
    </w:p>
    <w:p w14:paraId="2834CDC6" w14:textId="77777777" w:rsidR="00E07927" w:rsidRPr="00E07927" w:rsidRDefault="00E07927">
      <w:pPr>
        <w:rPr>
          <w:rFonts w:ascii="Arial" w:hAnsi="Arial" w:cs="Arial"/>
          <w:bCs/>
        </w:rPr>
      </w:pPr>
      <w:r>
        <w:rPr>
          <w:rFonts w:ascii="Arial" w:hAnsi="Arial" w:cs="Arial"/>
          <w:bCs/>
        </w:rPr>
        <w:t>75008 PARIS</w:t>
      </w:r>
    </w:p>
    <w:p w14:paraId="0CC6EA64"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54844B" w14:textId="77777777">
        <w:tc>
          <w:tcPr>
            <w:tcW w:w="10331" w:type="dxa"/>
            <w:shd w:val="clear" w:color="auto" w:fill="66CCFF"/>
          </w:tcPr>
          <w:p w14:paraId="461AC06A"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4463E64C" w14:textId="77777777" w:rsidR="00472B25" w:rsidRPr="008C2177" w:rsidRDefault="00472B25">
      <w:pPr>
        <w:rPr>
          <w:rFonts w:ascii="Arial" w:hAnsi="Arial" w:cs="Arial"/>
          <w:bCs/>
          <w:sz w:val="16"/>
          <w:szCs w:val="16"/>
        </w:rPr>
      </w:pPr>
    </w:p>
    <w:p w14:paraId="31A4B685" w14:textId="77777777" w:rsidR="002408A9" w:rsidRDefault="002408A9" w:rsidP="002408A9">
      <w:pPr>
        <w:rPr>
          <w:rFonts w:ascii="Arial" w:hAnsi="Arial" w:cs="Arial"/>
          <w:b/>
          <w:bCs/>
          <w:sz w:val="22"/>
        </w:rPr>
      </w:pPr>
      <w:r w:rsidRPr="002408A9">
        <w:rPr>
          <w:rFonts w:ascii="Arial" w:hAnsi="Arial" w:cs="Arial"/>
          <w:b/>
          <w:bCs/>
          <w:sz w:val="22"/>
        </w:rPr>
        <w:t>Accord-cadre n° 2026-002-00-00</w:t>
      </w:r>
    </w:p>
    <w:p w14:paraId="5B589F85" w14:textId="77777777" w:rsidR="004D5CF8" w:rsidRPr="002408A9" w:rsidRDefault="004D5CF8" w:rsidP="002408A9">
      <w:pPr>
        <w:rPr>
          <w:rFonts w:ascii="Arial" w:hAnsi="Arial" w:cs="Arial"/>
          <w:b/>
          <w:bCs/>
          <w:sz w:val="22"/>
        </w:rPr>
      </w:pPr>
    </w:p>
    <w:p w14:paraId="7DBA237A" w14:textId="16FAE5C9" w:rsidR="009F4699" w:rsidRDefault="002408A9" w:rsidP="002408A9">
      <w:pPr>
        <w:rPr>
          <w:rFonts w:ascii="Arial" w:hAnsi="Arial" w:cs="Arial"/>
          <w:b/>
          <w:bCs/>
          <w:sz w:val="22"/>
        </w:rPr>
      </w:pPr>
      <w:r w:rsidRPr="002408A9">
        <w:rPr>
          <w:rFonts w:ascii="Arial" w:hAnsi="Arial" w:cs="Arial"/>
          <w:b/>
          <w:bCs/>
          <w:sz w:val="22"/>
        </w:rPr>
        <w:t>Location de longue durée de véhicules type utilitaires et réalisation de prestations associées au profit de la présidence de la République.</w:t>
      </w:r>
      <w:r w:rsidR="00F763EF">
        <w:rPr>
          <w:rFonts w:ascii="Arial" w:hAnsi="Arial" w:cs="Arial"/>
          <w:b/>
          <w:bCs/>
          <w:sz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C3B71A1" w14:textId="77777777">
        <w:tc>
          <w:tcPr>
            <w:tcW w:w="10331" w:type="dxa"/>
            <w:shd w:val="clear" w:color="auto" w:fill="66CCFF"/>
          </w:tcPr>
          <w:p w14:paraId="68F00D4F"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individuel ou du membre du groupement.</w:t>
            </w:r>
          </w:p>
        </w:tc>
      </w:tr>
    </w:tbl>
    <w:p w14:paraId="6F8316D6" w14:textId="77777777" w:rsidR="00472B25" w:rsidRDefault="00472B25">
      <w:pPr>
        <w:pStyle w:val="Titre9"/>
        <w:numPr>
          <w:ilvl w:val="0"/>
          <w:numId w:val="0"/>
        </w:numPr>
        <w:rPr>
          <w:i w:val="0"/>
          <w:sz w:val="20"/>
        </w:rPr>
      </w:pPr>
    </w:p>
    <w:p w14:paraId="130FF86C" w14:textId="77777777" w:rsidR="00F763EF" w:rsidRDefault="00F763EF" w:rsidP="00F763EF">
      <w:pPr>
        <w:pStyle w:val="Titre9"/>
        <w:numPr>
          <w:ilvl w:val="0"/>
          <w:numId w:val="0"/>
        </w:numPr>
        <w:tabs>
          <w:tab w:val="left" w:pos="708"/>
        </w:tabs>
        <w:rPr>
          <w:i w:val="0"/>
          <w:iCs w:val="0"/>
          <w:sz w:val="20"/>
          <w:szCs w:val="20"/>
        </w:rPr>
      </w:pPr>
      <w:r>
        <w:rPr>
          <w:b/>
          <w:bCs/>
          <w:i w:val="0"/>
          <w:iCs w:val="0"/>
          <w:sz w:val="22"/>
          <w:szCs w:val="22"/>
        </w:rPr>
        <w:t>C1 - Cas général</w:t>
      </w:r>
    </w:p>
    <w:p w14:paraId="66B9F144" w14:textId="77777777" w:rsidR="00F763EF" w:rsidRDefault="00F763EF" w:rsidP="00F763EF">
      <w:pPr>
        <w:pStyle w:val="Titre9"/>
        <w:numPr>
          <w:ilvl w:val="8"/>
          <w:numId w:val="8"/>
        </w:numPr>
        <w:jc w:val="both"/>
        <w:rPr>
          <w:i w:val="0"/>
          <w:iCs w:val="0"/>
          <w:sz w:val="20"/>
          <w:szCs w:val="20"/>
        </w:rPr>
      </w:pPr>
    </w:p>
    <w:p w14:paraId="0669BA17" w14:textId="77777777" w:rsidR="00F763EF" w:rsidRDefault="00F763EF" w:rsidP="00F763EF">
      <w:pPr>
        <w:pStyle w:val="Titre9"/>
        <w:numPr>
          <w:ilvl w:val="8"/>
          <w:numId w:val="8"/>
        </w:numPr>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20" w:history="1">
        <w:r>
          <w:rPr>
            <w:rStyle w:val="Lienhypertexte"/>
            <w:i w:val="0"/>
            <w:sz w:val="20"/>
            <w:szCs w:val="20"/>
          </w:rPr>
          <w:t>ICD</w:t>
        </w:r>
      </w:hyperlink>
      <w:r>
        <w:rPr>
          <w:i w:val="0"/>
          <w:sz w:val="20"/>
          <w:szCs w:val="20"/>
        </w:rPr>
        <w:t xml:space="preserve"> :</w:t>
      </w:r>
    </w:p>
    <w:p w14:paraId="2114A58D" w14:textId="77777777" w:rsidR="00F763EF" w:rsidRPr="00905204" w:rsidRDefault="00F763EF" w:rsidP="00F763EF">
      <w:pPr>
        <w:jc w:val="both"/>
        <w:rPr>
          <w:rFonts w:ascii="Arial" w:hAnsi="Arial" w:cs="Arial"/>
          <w:b/>
          <w:bCs/>
        </w:rPr>
      </w:pPr>
    </w:p>
    <w:p w14:paraId="509F36CA" w14:textId="7F6D8C31"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Pr="00905204">
        <w:rPr>
          <w:rFonts w:eastAsia="Arial"/>
          <w:i w:val="0"/>
          <w:spacing w:val="-10"/>
          <w:position w:val="-1"/>
          <w:sz w:val="20"/>
          <w:szCs w:val="20"/>
        </w:rPr>
        <w:t> </w:t>
      </w:r>
      <w:r w:rsidR="00905204">
        <w:rPr>
          <w:rFonts w:eastAsia="Arial"/>
          <w:i w:val="0"/>
          <w:spacing w:val="-10"/>
          <w:position w:val="-1"/>
          <w:sz w:val="20"/>
          <w:szCs w:val="20"/>
        </w:rPr>
        <w:t xml:space="preserve">  </w:t>
      </w:r>
      <w:r w:rsidRPr="00905204">
        <w:rPr>
          <w:i w:val="0"/>
          <w:sz w:val="20"/>
          <w:szCs w:val="20"/>
        </w:rPr>
        <w:t>Nom commercial et dénomination sociale de l’unité ou de l’établissement qui exécutera la prestation :</w:t>
      </w:r>
    </w:p>
    <w:p w14:paraId="56CBE886" w14:textId="77777777" w:rsidR="001B29DE" w:rsidRPr="001B29DE" w:rsidRDefault="001B29DE" w:rsidP="001B29DE"/>
    <w:p w14:paraId="0705C94A" w14:textId="77777777" w:rsidR="00F763EF" w:rsidRPr="00905204" w:rsidRDefault="00F763EF" w:rsidP="00F763EF"/>
    <w:p w14:paraId="0407D090" w14:textId="77777777"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20409C">
        <w:rPr>
          <w:rFonts w:ascii="Wingdings" w:hAnsi="Wingdings"/>
          <w:i w:val="0"/>
          <w:color w:val="66CCFF"/>
          <w:spacing w:val="-10"/>
          <w:position w:val="-1"/>
          <w:sz w:val="20"/>
          <w:szCs w:val="20"/>
        </w:rPr>
        <w:t></w:t>
      </w:r>
      <w:r w:rsidRPr="00905204">
        <w:rPr>
          <w:i w:val="0"/>
          <w:sz w:val="20"/>
          <w:szCs w:val="20"/>
        </w:rPr>
        <w:t>Adresses postale et du siège social (si elle est différente de l’adresse postale) :</w:t>
      </w:r>
    </w:p>
    <w:p w14:paraId="24925E0C" w14:textId="77777777" w:rsidR="001B29DE" w:rsidRPr="001B29DE" w:rsidRDefault="001B29DE" w:rsidP="001B29DE"/>
    <w:p w14:paraId="2A17E65C" w14:textId="77777777" w:rsidR="00F763EF" w:rsidRPr="00905204" w:rsidRDefault="00F763EF" w:rsidP="00F763EF"/>
    <w:p w14:paraId="71ED2BA3" w14:textId="562F47D9"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1B29DE">
        <w:rPr>
          <w:rFonts w:ascii="Wingdings" w:hAnsi="Times New Roman"/>
          <w:i w:val="0"/>
          <w:color w:val="66CCFF"/>
          <w:spacing w:val="-10"/>
          <w:position w:val="-1"/>
          <w:sz w:val="20"/>
          <w:szCs w:val="20"/>
        </w:rPr>
        <w:t xml:space="preserve"> </w:t>
      </w:r>
      <w:r w:rsidR="0020409C">
        <w:rPr>
          <w:i w:val="0"/>
          <w:sz w:val="20"/>
          <w:szCs w:val="20"/>
        </w:rPr>
        <w:t>Ad</w:t>
      </w:r>
      <w:r w:rsidRPr="00905204">
        <w:rPr>
          <w:i w:val="0"/>
          <w:sz w:val="20"/>
          <w:szCs w:val="20"/>
        </w:rPr>
        <w:t>resse électronique :</w:t>
      </w:r>
    </w:p>
    <w:p w14:paraId="013A9649" w14:textId="77777777" w:rsidR="001B29DE" w:rsidRPr="001B29DE" w:rsidRDefault="001B29DE" w:rsidP="001B29DE"/>
    <w:p w14:paraId="32B012B6" w14:textId="77777777" w:rsidR="00F763EF" w:rsidRPr="00905204" w:rsidRDefault="00F763EF" w:rsidP="00F763EF"/>
    <w:p w14:paraId="27CAABC2" w14:textId="44DA0C1E" w:rsidR="00F763EF" w:rsidRDefault="00F763EF" w:rsidP="00F763EF">
      <w:pPr>
        <w:pStyle w:val="Titre9"/>
        <w:numPr>
          <w:ilvl w:val="8"/>
          <w:numId w:val="8"/>
        </w:numPr>
        <w:tabs>
          <w:tab w:val="left" w:pos="0"/>
        </w:tabs>
        <w:ind w:left="567"/>
        <w:jc w:val="both"/>
        <w:rPr>
          <w:i w:val="0"/>
          <w:sz w:val="20"/>
          <w:szCs w:val="20"/>
        </w:rPr>
      </w:pPr>
      <w:r w:rsidRPr="00905204">
        <w:rPr>
          <w:rFonts w:ascii="Wingdings" w:hAnsi="Wingdings"/>
          <w:i w:val="0"/>
          <w:color w:val="66CCFF"/>
          <w:spacing w:val="-10"/>
          <w:position w:val="-1"/>
          <w:sz w:val="20"/>
          <w:szCs w:val="20"/>
        </w:rPr>
        <w:t></w:t>
      </w:r>
      <w:r w:rsidR="001B29DE">
        <w:rPr>
          <w:rFonts w:ascii="Wingdings" w:hAnsi="Times New Roman"/>
          <w:i w:val="0"/>
          <w:color w:val="66CCFF"/>
          <w:spacing w:val="-10"/>
          <w:position w:val="-1"/>
          <w:sz w:val="20"/>
          <w:szCs w:val="20"/>
        </w:rPr>
        <w:t xml:space="preserve"> </w:t>
      </w:r>
      <w:r w:rsidRPr="00905204">
        <w:rPr>
          <w:i w:val="0"/>
          <w:sz w:val="20"/>
          <w:szCs w:val="20"/>
        </w:rPr>
        <w:t>Numéros de téléphone et de télécopie :</w:t>
      </w:r>
    </w:p>
    <w:p w14:paraId="167CA807" w14:textId="77777777" w:rsidR="001B29DE" w:rsidRPr="001B29DE" w:rsidRDefault="001B29DE" w:rsidP="001B29DE"/>
    <w:p w14:paraId="252BEA93" w14:textId="77777777" w:rsidR="0020409C" w:rsidRPr="0020409C" w:rsidRDefault="0020409C" w:rsidP="0020409C"/>
    <w:p w14:paraId="20D2CC9E" w14:textId="0036D81D" w:rsidR="00F763EF" w:rsidRPr="00905204" w:rsidRDefault="00F763EF" w:rsidP="00F763EF">
      <w:pPr>
        <w:pStyle w:val="Titre9"/>
        <w:numPr>
          <w:ilvl w:val="8"/>
          <w:numId w:val="8"/>
        </w:numPr>
        <w:tabs>
          <w:tab w:val="left" w:pos="0"/>
        </w:tabs>
        <w:ind w:left="567"/>
        <w:jc w:val="both"/>
        <w:rPr>
          <w:b/>
          <w:bCs/>
          <w:i w:val="0"/>
        </w:rPr>
      </w:pPr>
      <w:r w:rsidRPr="00905204">
        <w:rPr>
          <w:rFonts w:ascii="Wingdings" w:hAnsi="Wingdings"/>
          <w:i w:val="0"/>
          <w:color w:val="66CCFF"/>
          <w:spacing w:val="-10"/>
          <w:position w:val="-1"/>
          <w:sz w:val="20"/>
          <w:szCs w:val="20"/>
        </w:rPr>
        <w:t></w:t>
      </w:r>
      <w:r w:rsidR="001B29DE">
        <w:rPr>
          <w:rFonts w:ascii="Wingdings" w:hAnsi="Times New Roman"/>
          <w:i w:val="0"/>
          <w:color w:val="66CCFF"/>
          <w:spacing w:val="-10"/>
          <w:position w:val="-1"/>
          <w:sz w:val="20"/>
          <w:szCs w:val="20"/>
        </w:rPr>
        <w:t xml:space="preserve"> </w:t>
      </w:r>
      <w:r w:rsidRPr="00905204">
        <w:rPr>
          <w:i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05204">
          <w:rPr>
            <w:rStyle w:val="Lienhypertexte"/>
            <w:i w:val="0"/>
            <w:sz w:val="20"/>
            <w:szCs w:val="20"/>
          </w:rPr>
          <w:t>ICD</w:t>
        </w:r>
      </w:hyperlink>
      <w:r w:rsidRPr="00905204">
        <w:rPr>
          <w:i w:val="0"/>
          <w:sz w:val="20"/>
          <w:szCs w:val="20"/>
        </w:rPr>
        <w:t> :</w:t>
      </w:r>
    </w:p>
    <w:p w14:paraId="52007A40" w14:textId="77777777" w:rsidR="00F763EF" w:rsidRDefault="00F763EF" w:rsidP="00F763EF"/>
    <w:p w14:paraId="775ED392" w14:textId="77777777" w:rsidR="00F763EF" w:rsidRDefault="00F763EF" w:rsidP="00F763EF"/>
    <w:p w14:paraId="0BE77E94"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AEFB507" w14:textId="77777777" w:rsidR="00F763EF" w:rsidRDefault="00F763EF" w:rsidP="00F763EF">
      <w:pPr>
        <w:jc w:val="both"/>
        <w:rPr>
          <w:rFonts w:ascii="Arial" w:hAnsi="Arial" w:cs="Arial"/>
          <w:b/>
          <w:bCs/>
        </w:rPr>
      </w:pPr>
    </w:p>
    <w:p w14:paraId="6900AF66" w14:textId="77777777" w:rsidR="00F763EF" w:rsidRDefault="00F763EF" w:rsidP="00F763EF">
      <w:pPr>
        <w:jc w:val="both"/>
        <w:rPr>
          <w:rFonts w:ascii="Arial" w:hAnsi="Arial" w:cs="Arial"/>
          <w:b/>
          <w:bCs/>
        </w:rPr>
      </w:pPr>
    </w:p>
    <w:p w14:paraId="5A55BE6F" w14:textId="77777777" w:rsidR="00F763EF" w:rsidRDefault="00F763EF" w:rsidP="00F763EF">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Le candidat est-il une micro, une petite ou une moy</w:t>
      </w:r>
      <w:r w:rsidRPr="00905204">
        <w:rPr>
          <w:rFonts w:ascii="Arial" w:hAnsi="Arial" w:cs="Arial"/>
        </w:rPr>
        <w:t xml:space="preserve">enne entreprise au sens de la </w:t>
      </w:r>
      <w:hyperlink r:id="rId22" w:history="1">
        <w:r w:rsidRPr="00905204">
          <w:rPr>
            <w:rStyle w:val="Lienhypertexte"/>
            <w:rFonts w:ascii="Arial" w:hAnsi="Arial" w:cs="Arial"/>
          </w:rPr>
          <w:t>recommandation de la Commission du 6 mai 2003</w:t>
        </w:r>
      </w:hyperlink>
      <w:r w:rsidRPr="00905204">
        <w:rPr>
          <w:rFonts w:ascii="Arial" w:hAnsi="Arial" w:cs="Arial"/>
        </w:rPr>
        <w:t xml:space="preserve"> concernant la définition des micro, petites et moyennes entreprises ou un artisan au sens au sens </w:t>
      </w:r>
      <w:hyperlink r:id="rId23" w:history="1">
        <w:r w:rsidRPr="00905204">
          <w:rPr>
            <w:rStyle w:val="Lienhypertexte"/>
            <w:rFonts w:ascii="Arial" w:hAnsi="Arial" w:cs="Arial"/>
          </w:rPr>
          <w:t>de l'article 19 de la loi du 5 juillet 1996</w:t>
        </w:r>
      </w:hyperlink>
      <w:r w:rsidRPr="00905204">
        <w:rPr>
          <w:rFonts w:ascii="Arial" w:hAnsi="Arial" w:cs="Arial"/>
        </w:rPr>
        <w:t xml:space="preserve"> n° 96-603 modifiée relative au développement et à la promotion du commerce et de l’artisanat (</w:t>
      </w:r>
      <w:hyperlink r:id="rId24" w:history="1">
        <w:r w:rsidRPr="00905204">
          <w:rPr>
            <w:rStyle w:val="Lienhypertexte"/>
            <w:rFonts w:ascii="Arial" w:hAnsi="Arial" w:cs="Arial"/>
            <w:color w:val="0070C0"/>
          </w:rPr>
          <w:t>Art. R. 2151-13</w:t>
        </w:r>
      </w:hyperlink>
      <w:r w:rsidRPr="00905204">
        <w:rPr>
          <w:rFonts w:ascii="Arial" w:hAnsi="Arial" w:cs="Arial"/>
        </w:rPr>
        <w:t xml:space="preserve"> et </w:t>
      </w:r>
      <w:hyperlink r:id="rId25" w:history="1">
        <w:r w:rsidRPr="00905204">
          <w:rPr>
            <w:rStyle w:val="Lienhypertexte"/>
            <w:rFonts w:ascii="Arial" w:hAnsi="Arial" w:cs="Arial"/>
          </w:rPr>
          <w:t>R. 2351-12</w:t>
        </w:r>
      </w:hyperlink>
      <w:r w:rsidRPr="00905204">
        <w:rPr>
          <w:rFonts w:ascii="Arial" w:hAnsi="Arial" w:cs="Arial"/>
        </w:rPr>
        <w:t xml:space="preserve"> du code </w:t>
      </w:r>
      <w:r>
        <w:rPr>
          <w:rFonts w:ascii="Arial" w:hAnsi="Arial" w:cs="Arial"/>
        </w:rPr>
        <w:t>de la commande publique) ?</w:t>
      </w:r>
    </w:p>
    <w:p w14:paraId="2677951F" w14:textId="77777777" w:rsidR="00F763EF" w:rsidRDefault="00F763EF" w:rsidP="00F763EF">
      <w:pPr>
        <w:jc w:val="both"/>
        <w:rPr>
          <w:rFonts w:ascii="Arial" w:hAnsi="Arial" w:cs="Arial"/>
        </w:rPr>
      </w:pPr>
    </w:p>
    <w:p w14:paraId="54A09636" w14:textId="77777777" w:rsidR="00F763EF" w:rsidRDefault="00F763EF" w:rsidP="00F763EF">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D5CF8">
        <w:fldChar w:fldCharType="separate"/>
      </w:r>
      <w:r>
        <w:fldChar w:fldCharType="end"/>
      </w:r>
      <w:r>
        <w:rPr>
          <w:rFonts w:ascii="Arial" w:hAnsi="Arial" w:cs="Arial"/>
          <w:bCs/>
        </w:rPr>
        <w:t xml:space="preserve"> </w:t>
      </w:r>
      <w:r>
        <w:rPr>
          <w:rFonts w:ascii="Arial" w:hAnsi="Arial" w:cs="Arial"/>
        </w:rPr>
        <w:t>Oui</w:t>
      </w:r>
    </w:p>
    <w:p w14:paraId="2FAF6831" w14:textId="77777777" w:rsidR="00F763EF" w:rsidRDefault="00F763EF" w:rsidP="00F763EF">
      <w:pPr>
        <w:ind w:left="567"/>
        <w:jc w:val="both"/>
        <w:rPr>
          <w:rFonts w:ascii="Arial" w:hAnsi="Arial" w:cs="Arial"/>
        </w:rPr>
      </w:pPr>
    </w:p>
    <w:p w14:paraId="773CD9B8" w14:textId="77777777" w:rsidR="00F763EF" w:rsidRDefault="00F763EF" w:rsidP="00F763EF">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4D5CF8">
        <w:fldChar w:fldCharType="separate"/>
      </w:r>
      <w:r>
        <w:fldChar w:fldCharType="end"/>
      </w:r>
      <w:r>
        <w:rPr>
          <w:rFonts w:ascii="Arial" w:hAnsi="Arial" w:cs="Arial"/>
          <w:bCs/>
        </w:rPr>
        <w:t xml:space="preserve"> </w:t>
      </w:r>
      <w:r>
        <w:rPr>
          <w:rFonts w:ascii="Arial" w:hAnsi="Arial" w:cs="Arial"/>
        </w:rPr>
        <w:t>Non.</w:t>
      </w:r>
    </w:p>
    <w:p w14:paraId="74795157" w14:textId="77777777" w:rsidR="00663B7E" w:rsidRPr="00171BF1" w:rsidRDefault="00663B7E" w:rsidP="00E07927">
      <w:pPr>
        <w:jc w:val="both"/>
        <w:rPr>
          <w:rFonts w:ascii="Arial" w:hAnsi="Arial" w:cs="Arial"/>
          <w:sz w:val="16"/>
        </w:rPr>
      </w:pPr>
    </w:p>
    <w:p w14:paraId="6D326D37" w14:textId="77777777" w:rsidR="00663B7E" w:rsidRPr="00171BF1" w:rsidRDefault="00663B7E" w:rsidP="00F6563E">
      <w:pPr>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60699657" w14:textId="77777777" w:rsidTr="00261FC1">
        <w:tc>
          <w:tcPr>
            <w:tcW w:w="10331" w:type="dxa"/>
            <w:shd w:val="clear" w:color="auto" w:fill="66CCFF"/>
          </w:tcPr>
          <w:p w14:paraId="4294C580" w14:textId="77777777" w:rsidR="00906660" w:rsidRDefault="00E07927" w:rsidP="00B80B6A">
            <w:pPr>
              <w:tabs>
                <w:tab w:val="left" w:pos="-142"/>
                <w:tab w:val="left" w:pos="4111"/>
              </w:tabs>
              <w:jc w:val="both"/>
              <w:rPr>
                <w:rFonts w:ascii="Arial" w:hAnsi="Arial" w:cs="Arial"/>
                <w:b/>
                <w:bCs/>
              </w:rPr>
            </w:pPr>
            <w:r>
              <w:rPr>
                <w:rFonts w:ascii="Arial" w:hAnsi="Arial" w:cs="Arial"/>
                <w:b/>
                <w:bCs/>
                <w:sz w:val="22"/>
                <w:szCs w:val="22"/>
              </w:rPr>
              <w:t>D</w:t>
            </w:r>
            <w:r w:rsidR="001A1D05">
              <w:rPr>
                <w:rFonts w:ascii="Arial" w:hAnsi="Arial" w:cs="Arial"/>
                <w:b/>
                <w:bCs/>
                <w:sz w:val="22"/>
                <w:szCs w:val="22"/>
              </w:rPr>
              <w:t xml:space="preserve">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 xml:space="preserve">financière du candidat individuel ou du membre du </w:t>
            </w:r>
            <w:proofErr w:type="gramStart"/>
            <w:r w:rsidR="00472B25">
              <w:rPr>
                <w:rFonts w:ascii="Arial" w:hAnsi="Arial" w:cs="Arial"/>
                <w:b/>
                <w:bCs/>
                <w:sz w:val="22"/>
                <w:szCs w:val="22"/>
              </w:rPr>
              <w:t>groupement.</w:t>
            </w:r>
            <w:r w:rsidR="00C56C9E">
              <w:rPr>
                <w:rFonts w:ascii="Arial" w:hAnsi="Arial" w:cs="Arial"/>
                <w:i/>
                <w:iCs/>
                <w:sz w:val="18"/>
                <w:szCs w:val="18"/>
              </w:rPr>
              <w:t>.</w:t>
            </w:r>
            <w:proofErr w:type="gramEnd"/>
          </w:p>
        </w:tc>
      </w:tr>
    </w:tbl>
    <w:p w14:paraId="4DB97573"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EDBA18E" w14:textId="77777777" w:rsidR="00646B4F" w:rsidRPr="00171BF1" w:rsidRDefault="000D4E2E" w:rsidP="00C27E88">
      <w:pPr>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w:t>
      </w:r>
      <w:r w:rsidR="00C27E88">
        <w:rPr>
          <w:rFonts w:ascii="Arial" w:hAnsi="Arial" w:cs="Arial"/>
          <w:i/>
          <w:iCs/>
          <w:szCs w:val="18"/>
        </w:rPr>
        <w:t xml:space="preserve"> </w:t>
      </w:r>
      <w:r w:rsidRPr="00171BF1">
        <w:rPr>
          <w:rFonts w:ascii="Arial" w:hAnsi="Arial" w:cs="Arial"/>
          <w:i/>
          <w:iCs/>
          <w:szCs w:val="18"/>
        </w:rPr>
        <w:t>financière</w:t>
      </w:r>
      <w:r w:rsidR="001C5451">
        <w:rPr>
          <w:rFonts w:ascii="Arial" w:hAnsi="Arial" w:cs="Arial"/>
          <w:i/>
          <w:iCs/>
          <w:szCs w:val="18"/>
        </w:rPr>
        <w:t>.</w:t>
      </w:r>
    </w:p>
    <w:p w14:paraId="2AD1AA31" w14:textId="77777777" w:rsidR="00646B4F" w:rsidRPr="00171BF1" w:rsidRDefault="00646B4F" w:rsidP="00171BF1">
      <w:pPr>
        <w:ind w:left="284"/>
        <w:rPr>
          <w:rFonts w:ascii="Arial" w:hAnsi="Arial" w:cs="Arial"/>
        </w:rPr>
      </w:pPr>
    </w:p>
    <w:p w14:paraId="487AD8F7" w14:textId="77777777" w:rsidR="00472B25" w:rsidRDefault="00E07927">
      <w:pPr>
        <w:pStyle w:val="En-tte"/>
        <w:tabs>
          <w:tab w:val="clear" w:pos="4536"/>
          <w:tab w:val="clear" w:pos="9072"/>
          <w:tab w:val="left" w:pos="0"/>
          <w:tab w:val="left" w:pos="2160"/>
        </w:tabs>
        <w:rPr>
          <w:rFonts w:ascii="Arial" w:hAnsi="Arial" w:cs="Arial"/>
          <w:iCs/>
        </w:rPr>
      </w:pPr>
      <w:r>
        <w:rPr>
          <w:rFonts w:ascii="Arial" w:hAnsi="Arial" w:cs="Arial"/>
          <w:b/>
          <w:bCs/>
          <w:sz w:val="22"/>
          <w:szCs w:val="22"/>
        </w:rPr>
        <w:t>D</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14:paraId="2BE25A4B"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4122DC46" w14:textId="77777777" w:rsidTr="00E07927">
        <w:trPr>
          <w:trHeight w:val="737"/>
        </w:trPr>
        <w:tc>
          <w:tcPr>
            <w:tcW w:w="2566" w:type="dxa"/>
            <w:tcBorders>
              <w:top w:val="single" w:sz="8" w:space="0" w:color="000000"/>
              <w:left w:val="single" w:sz="8" w:space="0" w:color="000000"/>
              <w:bottom w:val="single" w:sz="4" w:space="0" w:color="000000"/>
            </w:tcBorders>
            <w:shd w:val="clear" w:color="auto" w:fill="auto"/>
          </w:tcPr>
          <w:p w14:paraId="25AEAB91"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FFFFCC"/>
          </w:tcPr>
          <w:p w14:paraId="38F8959F"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FFFFCC"/>
          </w:tcPr>
          <w:p w14:paraId="3390B43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FFFFCC"/>
          </w:tcPr>
          <w:p w14:paraId="515EE924"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75D24467" w14:textId="77777777" w:rsidTr="00E07927">
        <w:trPr>
          <w:trHeight w:val="737"/>
        </w:trPr>
        <w:tc>
          <w:tcPr>
            <w:tcW w:w="2566" w:type="dxa"/>
            <w:tcBorders>
              <w:top w:val="single" w:sz="4" w:space="0" w:color="000000"/>
              <w:left w:val="single" w:sz="8" w:space="0" w:color="000000"/>
              <w:bottom w:val="single" w:sz="8" w:space="0" w:color="000000"/>
            </w:tcBorders>
            <w:shd w:val="clear" w:color="auto" w:fill="auto"/>
          </w:tcPr>
          <w:p w14:paraId="71694D3B"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FFFFCC"/>
          </w:tcPr>
          <w:p w14:paraId="6FC4CE89" w14:textId="77777777" w:rsidR="00472B25" w:rsidRDefault="00472B25">
            <w:pPr>
              <w:tabs>
                <w:tab w:val="left" w:pos="864"/>
              </w:tabs>
              <w:snapToGrid w:val="0"/>
              <w:spacing w:before="120" w:after="120"/>
              <w:rPr>
                <w:rFonts w:ascii="Arial" w:hAnsi="Arial" w:cs="Arial"/>
                <w:sz w:val="16"/>
                <w:szCs w:val="16"/>
              </w:rPr>
            </w:pPr>
          </w:p>
          <w:p w14:paraId="6C345295"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FFFFCC"/>
          </w:tcPr>
          <w:p w14:paraId="2E50FED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FFFFCC"/>
          </w:tcPr>
          <w:p w14:paraId="744E2AF1" w14:textId="77777777" w:rsidR="00472B25" w:rsidRDefault="00472B25">
            <w:pPr>
              <w:tabs>
                <w:tab w:val="left" w:pos="864"/>
              </w:tabs>
              <w:snapToGrid w:val="0"/>
              <w:spacing w:before="120" w:after="120"/>
              <w:jc w:val="right"/>
              <w:rPr>
                <w:rFonts w:ascii="Arial" w:hAnsi="Arial" w:cs="Arial"/>
                <w:sz w:val="16"/>
                <w:szCs w:val="16"/>
              </w:rPr>
            </w:pPr>
          </w:p>
        </w:tc>
      </w:tr>
      <w:tr w:rsidR="00472B25" w14:paraId="05FD4A9A" w14:textId="77777777" w:rsidTr="00E07927">
        <w:trPr>
          <w:trHeight w:val="737"/>
        </w:trPr>
        <w:tc>
          <w:tcPr>
            <w:tcW w:w="2566" w:type="dxa"/>
            <w:tcBorders>
              <w:left w:val="single" w:sz="8" w:space="0" w:color="000000"/>
              <w:bottom w:val="single" w:sz="8" w:space="0" w:color="000000"/>
            </w:tcBorders>
            <w:shd w:val="clear" w:color="auto" w:fill="auto"/>
          </w:tcPr>
          <w:p w14:paraId="1E971024" w14:textId="77777777" w:rsidR="00472B25" w:rsidRDefault="00472B25" w:rsidP="00F6563E">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w:t>
            </w:r>
            <w:r w:rsidR="00F6563E">
              <w:rPr>
                <w:rFonts w:ascii="Arial" w:hAnsi="Arial" w:cs="Arial"/>
              </w:rPr>
              <w:t>services</w:t>
            </w:r>
            <w:r>
              <w:rPr>
                <w:rFonts w:ascii="Arial" w:hAnsi="Arial" w:cs="Arial"/>
              </w:rPr>
              <w:t>,</w:t>
            </w:r>
            <w:r w:rsidR="00614607">
              <w:rPr>
                <w:rFonts w:ascii="Arial" w:hAnsi="Arial" w:cs="Arial"/>
              </w:rPr>
              <w:t xml:space="preserve"> objet </w:t>
            </w:r>
            <w:r w:rsidR="00E07927">
              <w:rPr>
                <w:rFonts w:ascii="Arial" w:hAnsi="Arial" w:cs="Arial"/>
              </w:rPr>
              <w:t>de l’accord-cadre</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FFFFCC"/>
          </w:tcPr>
          <w:p w14:paraId="2452FE23" w14:textId="77777777" w:rsidR="00472B25" w:rsidRDefault="00472B25">
            <w:pPr>
              <w:tabs>
                <w:tab w:val="left" w:pos="864"/>
              </w:tabs>
              <w:snapToGrid w:val="0"/>
              <w:spacing w:before="120" w:after="120"/>
              <w:rPr>
                <w:rFonts w:ascii="Arial" w:hAnsi="Arial" w:cs="Arial"/>
                <w:sz w:val="16"/>
                <w:szCs w:val="16"/>
              </w:rPr>
            </w:pPr>
          </w:p>
          <w:p w14:paraId="1EEC3C04"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FFFFCC"/>
          </w:tcPr>
          <w:p w14:paraId="67C71AE0" w14:textId="77777777" w:rsidR="00472B25" w:rsidRDefault="00472B25">
            <w:pPr>
              <w:tabs>
                <w:tab w:val="left" w:pos="864"/>
              </w:tabs>
              <w:snapToGrid w:val="0"/>
              <w:spacing w:before="120" w:after="120"/>
              <w:jc w:val="right"/>
              <w:rPr>
                <w:rFonts w:ascii="Arial" w:hAnsi="Arial" w:cs="Arial"/>
                <w:sz w:val="16"/>
                <w:szCs w:val="16"/>
              </w:rPr>
            </w:pPr>
          </w:p>
          <w:p w14:paraId="5C5EF0C5"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FFFFCC"/>
          </w:tcPr>
          <w:p w14:paraId="414796E6" w14:textId="77777777" w:rsidR="00472B25" w:rsidRDefault="00472B25">
            <w:pPr>
              <w:tabs>
                <w:tab w:val="left" w:pos="864"/>
              </w:tabs>
              <w:snapToGrid w:val="0"/>
              <w:spacing w:before="120" w:after="120"/>
              <w:jc w:val="right"/>
              <w:rPr>
                <w:rFonts w:ascii="Arial" w:hAnsi="Arial" w:cs="Arial"/>
                <w:sz w:val="16"/>
                <w:szCs w:val="16"/>
              </w:rPr>
            </w:pPr>
          </w:p>
          <w:p w14:paraId="7274CD8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61239CFB" w14:textId="77777777" w:rsidR="00472B25" w:rsidRDefault="00472B25">
      <w:pPr>
        <w:tabs>
          <w:tab w:val="left" w:pos="864"/>
        </w:tabs>
        <w:jc w:val="both"/>
        <w:rPr>
          <w:rFonts w:ascii="Arial" w:hAnsi="Arial" w:cs="Arial"/>
        </w:rPr>
      </w:pPr>
    </w:p>
    <w:p w14:paraId="2E4A3B60" w14:textId="77777777" w:rsidR="00646B4F" w:rsidRDefault="00685900" w:rsidP="00C27E88">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r w:rsidR="00C27E88">
        <w:rPr>
          <w:rFonts w:ascii="Arial" w:hAnsi="Arial" w:cs="Arial"/>
        </w:rPr>
        <w:t xml:space="preserve"> </w:t>
      </w:r>
      <w:proofErr w:type="gramStart"/>
      <w:r>
        <w:rPr>
          <w:rFonts w:ascii="Arial" w:hAnsi="Arial" w:cs="Arial"/>
        </w:rPr>
        <w:t>…….</w:t>
      </w:r>
      <w:proofErr w:type="gramEnd"/>
      <w:r>
        <w:rPr>
          <w:rFonts w:ascii="Arial" w:hAnsi="Arial" w:cs="Arial"/>
        </w:rPr>
        <w:t>/…………./……</w:t>
      </w:r>
    </w:p>
    <w:p w14:paraId="70D4A4D1" w14:textId="77777777"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14:paraId="3AF8C4E7" w14:textId="77777777" w:rsidR="00FA44F1" w:rsidRDefault="00FA44F1" w:rsidP="00826CBB">
      <w:pPr>
        <w:pStyle w:val="En-tte"/>
        <w:tabs>
          <w:tab w:val="clear" w:pos="4536"/>
          <w:tab w:val="clear" w:pos="9072"/>
          <w:tab w:val="left" w:pos="0"/>
          <w:tab w:val="left" w:pos="2160"/>
        </w:tabs>
        <w:jc w:val="both"/>
        <w:rPr>
          <w:rFonts w:ascii="Arial" w:hAnsi="Arial"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ED06CC3" w14:textId="77777777" w:rsidTr="00224E9C">
        <w:tc>
          <w:tcPr>
            <w:tcW w:w="10331" w:type="dxa"/>
            <w:shd w:val="clear" w:color="auto" w:fill="66CCFF"/>
          </w:tcPr>
          <w:p w14:paraId="28C3E90D" w14:textId="77777777" w:rsidR="00614607" w:rsidRDefault="003A7099"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1CE97B44"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442A8E15"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de la </w:t>
      </w:r>
      <w:r w:rsidR="001C5451">
        <w:rPr>
          <w:rFonts w:ascii="Arial" w:hAnsi="Arial" w:cs="Arial"/>
          <w:i/>
          <w:iCs/>
          <w:szCs w:val="18"/>
        </w:rPr>
        <w:t>technique et professionnelle.</w:t>
      </w:r>
    </w:p>
    <w:p w14:paraId="2F99A62E"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3488F16D" w14:textId="77777777" w:rsidR="00614607" w:rsidRPr="00171BF1" w:rsidRDefault="003A7099"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14:paraId="04A2BDB7" w14:textId="77777777" w:rsidR="00614607" w:rsidRDefault="00614607">
      <w:pPr>
        <w:pStyle w:val="En-tte"/>
        <w:tabs>
          <w:tab w:val="clear" w:pos="4536"/>
          <w:tab w:val="clear" w:pos="9072"/>
          <w:tab w:val="left" w:pos="864"/>
        </w:tabs>
        <w:rPr>
          <w:rFonts w:ascii="Arial" w:hAnsi="Arial" w:cs="Arial"/>
        </w:rPr>
      </w:pPr>
    </w:p>
    <w:p w14:paraId="7254C428" w14:textId="77777777" w:rsidR="00F6563E" w:rsidRDefault="00F6563E">
      <w:pPr>
        <w:pStyle w:val="En-tte"/>
        <w:tabs>
          <w:tab w:val="clear" w:pos="4536"/>
          <w:tab w:val="clear" w:pos="9072"/>
          <w:tab w:val="left" w:pos="864"/>
        </w:tabs>
        <w:rPr>
          <w:rFonts w:ascii="Arial" w:hAnsi="Arial" w:cs="Arial"/>
        </w:rPr>
      </w:pPr>
    </w:p>
    <w:p w14:paraId="38F638F4" w14:textId="77777777" w:rsidR="00764264" w:rsidRPr="00F6563E" w:rsidRDefault="00F6563E" w:rsidP="00F6563E">
      <w:pPr>
        <w:pStyle w:val="En-tte"/>
        <w:tabs>
          <w:tab w:val="clear" w:pos="4536"/>
          <w:tab w:val="clear" w:pos="9072"/>
          <w:tab w:val="left" w:pos="0"/>
          <w:tab w:val="left" w:pos="2160"/>
        </w:tabs>
        <w:jc w:val="both"/>
        <w:rPr>
          <w:rFonts w:ascii="Arial" w:hAnsi="Arial" w:cs="Arial"/>
          <w:i/>
          <w:iCs/>
          <w:sz w:val="18"/>
          <w:szCs w:val="18"/>
        </w:rPr>
      </w:pPr>
      <w:r w:rsidRPr="005039E2">
        <w:rPr>
          <w:rFonts w:ascii="Arial" w:hAnsi="Arial" w:cs="Arial"/>
          <w:b/>
          <w:bCs/>
          <w:color w:val="000000"/>
          <w:sz w:val="22"/>
          <w:szCs w:val="22"/>
          <w:lang w:eastAsia="fr-FR"/>
        </w:rPr>
        <w:t>L</w:t>
      </w:r>
      <w:r w:rsidR="00B93B7E">
        <w:rPr>
          <w:rFonts w:ascii="Arial" w:hAnsi="Arial" w:cs="Arial"/>
          <w:b/>
          <w:bCs/>
          <w:color w:val="000000"/>
          <w:sz w:val="22"/>
          <w:szCs w:val="22"/>
          <w:lang w:eastAsia="fr-FR"/>
        </w:rPr>
        <w:t xml:space="preserve">iste des principales </w:t>
      </w:r>
      <w:r w:rsidR="00F763EF">
        <w:rPr>
          <w:rFonts w:ascii="Arial" w:hAnsi="Arial" w:cs="Arial"/>
          <w:b/>
          <w:bCs/>
          <w:color w:val="000000"/>
          <w:sz w:val="22"/>
          <w:szCs w:val="22"/>
          <w:lang w:eastAsia="fr-FR"/>
        </w:rPr>
        <w:t xml:space="preserve">prestations </w:t>
      </w:r>
      <w:r w:rsidR="00BF4093">
        <w:rPr>
          <w:rFonts w:ascii="Arial" w:hAnsi="Arial" w:cs="Arial"/>
          <w:b/>
          <w:bCs/>
          <w:color w:val="000000"/>
          <w:sz w:val="22"/>
          <w:szCs w:val="22"/>
          <w:lang w:eastAsia="fr-FR"/>
        </w:rPr>
        <w:t>exécutées</w:t>
      </w:r>
      <w:r w:rsidRPr="00D9594C">
        <w:rPr>
          <w:rFonts w:ascii="Arial" w:hAnsi="Arial" w:cs="Arial"/>
          <w:b/>
          <w:bCs/>
          <w:color w:val="000000"/>
          <w:sz w:val="22"/>
          <w:szCs w:val="22"/>
          <w:lang w:eastAsia="fr-FR"/>
        </w:rPr>
        <w:t xml:space="preserve"> au cours </w:t>
      </w:r>
      <w:r>
        <w:rPr>
          <w:rFonts w:ascii="Arial" w:hAnsi="Arial" w:cs="Arial"/>
          <w:b/>
          <w:bCs/>
          <w:color w:val="000000"/>
          <w:sz w:val="22"/>
          <w:szCs w:val="22"/>
          <w:lang w:eastAsia="fr-FR"/>
        </w:rPr>
        <w:t>de</w:t>
      </w:r>
      <w:r w:rsidR="00F763EF">
        <w:rPr>
          <w:rFonts w:ascii="Arial" w:hAnsi="Arial" w:cs="Arial"/>
          <w:b/>
          <w:bCs/>
          <w:color w:val="000000"/>
          <w:sz w:val="22"/>
          <w:szCs w:val="22"/>
          <w:lang w:eastAsia="fr-FR"/>
        </w:rPr>
        <w:t xml:space="preserve">s trois </w:t>
      </w:r>
      <w:r>
        <w:rPr>
          <w:rFonts w:ascii="Arial" w:hAnsi="Arial" w:cs="Arial"/>
          <w:b/>
          <w:bCs/>
          <w:color w:val="000000"/>
          <w:sz w:val="22"/>
          <w:szCs w:val="22"/>
          <w:lang w:eastAsia="fr-FR"/>
        </w:rPr>
        <w:t>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sidRPr="00D9594C">
        <w:rPr>
          <w:rFonts w:ascii="Arial" w:hAnsi="Arial" w:cs="Arial"/>
          <w:bCs/>
          <w:color w:val="000000"/>
          <w:sz w:val="22"/>
          <w:szCs w:val="22"/>
          <w:lang w:eastAsia="fr-FR"/>
        </w:rPr>
        <w:t xml:space="preserve">, indiquant le montant, la date et le destinataire public ou privé (Les éléments relatifs à des services pertinents fournis il y a plus </w:t>
      </w:r>
      <w:r>
        <w:rPr>
          <w:rFonts w:ascii="Arial" w:hAnsi="Arial" w:cs="Arial"/>
          <w:bCs/>
          <w:color w:val="000000"/>
          <w:sz w:val="22"/>
          <w:szCs w:val="22"/>
          <w:lang w:eastAsia="fr-FR"/>
        </w:rPr>
        <w:t>d’un an</w:t>
      </w:r>
      <w:r w:rsidRPr="005039E2">
        <w:rPr>
          <w:rFonts w:ascii="Arial" w:hAnsi="Arial" w:cs="Arial"/>
          <w:bCs/>
          <w:color w:val="000000"/>
          <w:sz w:val="22"/>
          <w:szCs w:val="22"/>
          <w:lang w:eastAsia="fr-FR"/>
        </w:rPr>
        <w:t xml:space="preserve"> seront pris en compte.) :</w:t>
      </w:r>
      <w:r>
        <w:rPr>
          <w:rFonts w:ascii="Arial" w:hAnsi="Arial" w:cs="Arial"/>
          <w:bCs/>
          <w:color w:val="000000"/>
          <w:sz w:val="22"/>
          <w:szCs w:val="22"/>
          <w:lang w:eastAsia="fr-FR"/>
        </w:rPr>
        <w:t xml:space="preserve"> </w:t>
      </w:r>
      <w:r>
        <w:rPr>
          <w:rFonts w:ascii="Arial" w:hAnsi="Arial" w:cs="Arial"/>
          <w:i/>
          <w:iCs/>
          <w:sz w:val="18"/>
          <w:szCs w:val="18"/>
        </w:rPr>
        <w:t>(ajouter ou supprimer des lignes)</w:t>
      </w:r>
    </w:p>
    <w:p w14:paraId="58F3BD62"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1"/>
        <w:gridCol w:w="3906"/>
        <w:gridCol w:w="2649"/>
        <w:gridCol w:w="2268"/>
      </w:tblGrid>
      <w:tr w:rsidR="00F6563E" w:rsidRPr="0016348C" w14:paraId="69498F3C" w14:textId="77777777" w:rsidTr="00163133">
        <w:tc>
          <w:tcPr>
            <w:tcW w:w="1384" w:type="dxa"/>
            <w:tcBorders>
              <w:bottom w:val="single" w:sz="4" w:space="0" w:color="auto"/>
            </w:tcBorders>
            <w:shd w:val="clear" w:color="auto" w:fill="auto"/>
          </w:tcPr>
          <w:p w14:paraId="19B5432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Année</w:t>
            </w:r>
          </w:p>
        </w:tc>
        <w:tc>
          <w:tcPr>
            <w:tcW w:w="3969" w:type="dxa"/>
            <w:tcBorders>
              <w:bottom w:val="single" w:sz="4" w:space="0" w:color="auto"/>
            </w:tcBorders>
            <w:shd w:val="clear" w:color="auto" w:fill="auto"/>
          </w:tcPr>
          <w:p w14:paraId="59DDEDE2"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Objet des prestations</w:t>
            </w:r>
          </w:p>
        </w:tc>
        <w:tc>
          <w:tcPr>
            <w:tcW w:w="2693" w:type="dxa"/>
            <w:tcBorders>
              <w:bottom w:val="single" w:sz="4" w:space="0" w:color="auto"/>
            </w:tcBorders>
            <w:shd w:val="clear" w:color="auto" w:fill="auto"/>
          </w:tcPr>
          <w:p w14:paraId="31FBD23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Client public ou privé</w:t>
            </w:r>
          </w:p>
        </w:tc>
        <w:tc>
          <w:tcPr>
            <w:tcW w:w="2299" w:type="dxa"/>
            <w:tcBorders>
              <w:bottom w:val="single" w:sz="4" w:space="0" w:color="auto"/>
            </w:tcBorders>
            <w:shd w:val="clear" w:color="auto" w:fill="auto"/>
          </w:tcPr>
          <w:p w14:paraId="24BC5D07" w14:textId="77777777" w:rsidR="00F6563E" w:rsidRPr="0016348C" w:rsidRDefault="00F6563E" w:rsidP="00163133">
            <w:pPr>
              <w:suppressAutoHyphens w:val="0"/>
              <w:jc w:val="center"/>
              <w:rPr>
                <w:rFonts w:ascii="Arial" w:hAnsi="Arial" w:cs="Arial"/>
                <w:i/>
                <w:spacing w:val="-10"/>
                <w:position w:val="-1"/>
                <w:lang w:eastAsia="fr-FR"/>
              </w:rPr>
            </w:pPr>
            <w:r w:rsidRPr="0016348C">
              <w:rPr>
                <w:rFonts w:ascii="Arial" w:hAnsi="Arial" w:cs="Arial"/>
                <w:i/>
                <w:spacing w:val="-10"/>
                <w:position w:val="-1"/>
                <w:lang w:eastAsia="fr-FR"/>
              </w:rPr>
              <w:t>Montant € TTC</w:t>
            </w:r>
          </w:p>
        </w:tc>
      </w:tr>
      <w:tr w:rsidR="00F6563E" w:rsidRPr="0016348C" w14:paraId="46A8C6A1" w14:textId="77777777" w:rsidTr="00163133">
        <w:tc>
          <w:tcPr>
            <w:tcW w:w="1384" w:type="dxa"/>
            <w:shd w:val="clear" w:color="auto" w:fill="FFFFCC"/>
          </w:tcPr>
          <w:p w14:paraId="4608EBC1" w14:textId="77777777" w:rsidR="00F6563E" w:rsidRPr="0016348C" w:rsidRDefault="00F6563E" w:rsidP="00163133">
            <w:pPr>
              <w:suppressAutoHyphens w:val="0"/>
              <w:jc w:val="both"/>
              <w:rPr>
                <w:rFonts w:ascii="Arial" w:hAnsi="Arial" w:cs="Arial"/>
                <w:spacing w:val="-10"/>
                <w:position w:val="-1"/>
                <w:lang w:eastAsia="fr-FR"/>
              </w:rPr>
            </w:pPr>
          </w:p>
          <w:p w14:paraId="5F4927B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1485D18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6CC40267"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69D2BDE"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6217AC4C" w14:textId="77777777" w:rsidTr="00163133">
        <w:tc>
          <w:tcPr>
            <w:tcW w:w="1384" w:type="dxa"/>
            <w:shd w:val="clear" w:color="auto" w:fill="FFFFCC"/>
          </w:tcPr>
          <w:p w14:paraId="53D8E64E" w14:textId="77777777" w:rsidR="00F6563E" w:rsidRPr="0016348C" w:rsidRDefault="00F6563E" w:rsidP="00163133">
            <w:pPr>
              <w:suppressAutoHyphens w:val="0"/>
              <w:jc w:val="both"/>
              <w:rPr>
                <w:rFonts w:ascii="Arial" w:hAnsi="Arial" w:cs="Arial"/>
                <w:spacing w:val="-10"/>
                <w:position w:val="-1"/>
                <w:lang w:eastAsia="fr-FR"/>
              </w:rPr>
            </w:pPr>
          </w:p>
          <w:p w14:paraId="430813A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27E7CFC8"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1AEFC5"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6D1050"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32394C34" w14:textId="77777777" w:rsidTr="00163133">
        <w:tc>
          <w:tcPr>
            <w:tcW w:w="1384" w:type="dxa"/>
            <w:shd w:val="clear" w:color="auto" w:fill="FFFFCC"/>
          </w:tcPr>
          <w:p w14:paraId="4139CB48" w14:textId="77777777" w:rsidR="00F6563E" w:rsidRPr="0016348C" w:rsidRDefault="00F6563E" w:rsidP="00163133">
            <w:pPr>
              <w:suppressAutoHyphens w:val="0"/>
              <w:jc w:val="both"/>
              <w:rPr>
                <w:rFonts w:ascii="Arial" w:hAnsi="Arial" w:cs="Arial"/>
                <w:spacing w:val="-10"/>
                <w:position w:val="-1"/>
                <w:lang w:eastAsia="fr-FR"/>
              </w:rPr>
            </w:pPr>
          </w:p>
          <w:p w14:paraId="613863AB"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4B548125"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3EB431C"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737A346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22387D60" w14:textId="77777777" w:rsidTr="00163133">
        <w:tc>
          <w:tcPr>
            <w:tcW w:w="1384" w:type="dxa"/>
            <w:shd w:val="clear" w:color="auto" w:fill="FFFFCC"/>
          </w:tcPr>
          <w:p w14:paraId="5B2D393C" w14:textId="77777777" w:rsidR="00F6563E" w:rsidRPr="0016348C" w:rsidRDefault="00F6563E" w:rsidP="00163133">
            <w:pPr>
              <w:suppressAutoHyphens w:val="0"/>
              <w:jc w:val="both"/>
              <w:rPr>
                <w:rFonts w:ascii="Arial" w:hAnsi="Arial" w:cs="Arial"/>
                <w:spacing w:val="-10"/>
                <w:position w:val="-1"/>
                <w:lang w:eastAsia="fr-FR"/>
              </w:rPr>
            </w:pPr>
          </w:p>
          <w:p w14:paraId="70F9A489"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342A11A2"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4CF3430D"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2B602357" w14:textId="77777777" w:rsidR="00F6563E" w:rsidRPr="0016348C" w:rsidRDefault="00F6563E" w:rsidP="00163133">
            <w:pPr>
              <w:suppressAutoHyphens w:val="0"/>
              <w:jc w:val="both"/>
              <w:rPr>
                <w:rFonts w:ascii="Arial" w:hAnsi="Arial" w:cs="Arial"/>
                <w:spacing w:val="-10"/>
                <w:position w:val="-1"/>
                <w:lang w:eastAsia="fr-FR"/>
              </w:rPr>
            </w:pPr>
          </w:p>
        </w:tc>
      </w:tr>
      <w:tr w:rsidR="00F6563E" w:rsidRPr="0016348C" w14:paraId="0DE9D1A8" w14:textId="77777777" w:rsidTr="00163133">
        <w:tc>
          <w:tcPr>
            <w:tcW w:w="1384" w:type="dxa"/>
            <w:shd w:val="clear" w:color="auto" w:fill="FFFFCC"/>
          </w:tcPr>
          <w:p w14:paraId="6C2E8B43" w14:textId="77777777" w:rsidR="00F6563E" w:rsidRDefault="00F6563E" w:rsidP="00163133">
            <w:pPr>
              <w:suppressAutoHyphens w:val="0"/>
              <w:jc w:val="both"/>
              <w:rPr>
                <w:rFonts w:ascii="Arial" w:hAnsi="Arial" w:cs="Arial"/>
                <w:spacing w:val="-10"/>
                <w:position w:val="-1"/>
                <w:lang w:eastAsia="fr-FR"/>
              </w:rPr>
            </w:pPr>
          </w:p>
          <w:p w14:paraId="50A17CCE" w14:textId="77777777" w:rsidR="00F6563E" w:rsidRPr="0016348C" w:rsidRDefault="00F6563E" w:rsidP="00163133">
            <w:pPr>
              <w:suppressAutoHyphens w:val="0"/>
              <w:jc w:val="both"/>
              <w:rPr>
                <w:rFonts w:ascii="Arial" w:hAnsi="Arial" w:cs="Arial"/>
                <w:spacing w:val="-10"/>
                <w:position w:val="-1"/>
                <w:lang w:eastAsia="fr-FR"/>
              </w:rPr>
            </w:pPr>
          </w:p>
        </w:tc>
        <w:tc>
          <w:tcPr>
            <w:tcW w:w="3969" w:type="dxa"/>
            <w:shd w:val="clear" w:color="auto" w:fill="FFFFCC"/>
          </w:tcPr>
          <w:p w14:paraId="5E3DC13A" w14:textId="77777777" w:rsidR="00F6563E" w:rsidRPr="0016348C" w:rsidRDefault="00F6563E" w:rsidP="00163133">
            <w:pPr>
              <w:suppressAutoHyphens w:val="0"/>
              <w:jc w:val="both"/>
              <w:rPr>
                <w:rFonts w:ascii="Arial" w:hAnsi="Arial" w:cs="Arial"/>
                <w:spacing w:val="-10"/>
                <w:position w:val="-1"/>
                <w:lang w:eastAsia="fr-FR"/>
              </w:rPr>
            </w:pPr>
          </w:p>
        </w:tc>
        <w:tc>
          <w:tcPr>
            <w:tcW w:w="2693" w:type="dxa"/>
            <w:shd w:val="clear" w:color="auto" w:fill="FFFFCC"/>
          </w:tcPr>
          <w:p w14:paraId="022AB879" w14:textId="77777777" w:rsidR="00F6563E" w:rsidRPr="0016348C" w:rsidRDefault="00F6563E" w:rsidP="00163133">
            <w:pPr>
              <w:suppressAutoHyphens w:val="0"/>
              <w:jc w:val="both"/>
              <w:rPr>
                <w:rFonts w:ascii="Arial" w:hAnsi="Arial" w:cs="Arial"/>
                <w:spacing w:val="-10"/>
                <w:position w:val="-1"/>
                <w:lang w:eastAsia="fr-FR"/>
              </w:rPr>
            </w:pPr>
          </w:p>
        </w:tc>
        <w:tc>
          <w:tcPr>
            <w:tcW w:w="2299" w:type="dxa"/>
            <w:shd w:val="clear" w:color="auto" w:fill="FFFFCC"/>
          </w:tcPr>
          <w:p w14:paraId="3BF3AABC" w14:textId="77777777" w:rsidR="00F6563E" w:rsidRPr="0016348C" w:rsidRDefault="00F6563E" w:rsidP="00163133">
            <w:pPr>
              <w:suppressAutoHyphens w:val="0"/>
              <w:jc w:val="both"/>
              <w:rPr>
                <w:rFonts w:ascii="Arial" w:hAnsi="Arial" w:cs="Arial"/>
                <w:spacing w:val="-10"/>
                <w:position w:val="-1"/>
                <w:lang w:eastAsia="fr-FR"/>
              </w:rPr>
            </w:pPr>
          </w:p>
        </w:tc>
      </w:tr>
    </w:tbl>
    <w:p w14:paraId="5E1CDEF7" w14:textId="77777777" w:rsidR="00764264" w:rsidRDefault="00764264">
      <w:pPr>
        <w:pStyle w:val="En-tte"/>
        <w:tabs>
          <w:tab w:val="clear" w:pos="4536"/>
          <w:tab w:val="clear" w:pos="9072"/>
          <w:tab w:val="left" w:pos="864"/>
        </w:tabs>
        <w:rPr>
          <w:rFonts w:ascii="Arial" w:hAnsi="Arial" w:cs="Arial"/>
        </w:rPr>
      </w:pPr>
    </w:p>
    <w:p w14:paraId="14A287C5" w14:textId="77777777" w:rsidR="001C5451" w:rsidRDefault="001C5451">
      <w:pPr>
        <w:pStyle w:val="En-tte"/>
        <w:tabs>
          <w:tab w:val="clear" w:pos="4536"/>
          <w:tab w:val="clear" w:pos="9072"/>
          <w:tab w:val="left" w:pos="864"/>
        </w:tabs>
        <w:rPr>
          <w:rFonts w:ascii="Arial" w:hAnsi="Arial" w:cs="Arial"/>
        </w:rPr>
      </w:pPr>
    </w:p>
    <w:p w14:paraId="3A3F4278" w14:textId="77777777" w:rsidR="00F6563E" w:rsidRDefault="00F6563E" w:rsidP="00F6563E">
      <w:pPr>
        <w:pStyle w:val="En-tte"/>
        <w:numPr>
          <w:ilvl w:val="0"/>
          <w:numId w:val="7"/>
        </w:numPr>
        <w:tabs>
          <w:tab w:val="clear" w:pos="4536"/>
          <w:tab w:val="clear" w:pos="9072"/>
          <w:tab w:val="left" w:pos="864"/>
        </w:tabs>
        <w:rPr>
          <w:rFonts w:ascii="Arial" w:hAnsi="Arial" w:cs="Arial"/>
        </w:rPr>
      </w:pPr>
      <w:r w:rsidRPr="005039E2">
        <w:rPr>
          <w:rFonts w:ascii="Arial" w:hAnsi="Arial" w:cs="Arial"/>
          <w:b/>
          <w:bCs/>
          <w:sz w:val="22"/>
          <w:szCs w:val="22"/>
        </w:rPr>
        <w:t>D</w:t>
      </w:r>
      <w:r w:rsidRPr="0016348C">
        <w:rPr>
          <w:rFonts w:ascii="Arial" w:hAnsi="Arial" w:cs="Arial"/>
          <w:b/>
          <w:bCs/>
          <w:color w:val="000000"/>
          <w:sz w:val="22"/>
          <w:szCs w:val="22"/>
          <w:lang w:eastAsia="fr-FR"/>
        </w:rPr>
        <w:t>éclaration indiquant les effectifs moyens annuels du candidat</w:t>
      </w:r>
      <w:r>
        <w:rPr>
          <w:rFonts w:ascii="Arial" w:hAnsi="Arial" w:cs="Arial"/>
          <w:b/>
          <w:bCs/>
          <w:color w:val="000000"/>
          <w:sz w:val="22"/>
          <w:szCs w:val="22"/>
          <w:lang w:eastAsia="fr-FR"/>
        </w:rPr>
        <w:t xml:space="preserve"> de</w:t>
      </w:r>
      <w:r w:rsidR="00F763EF">
        <w:rPr>
          <w:rFonts w:ascii="Arial" w:hAnsi="Arial" w:cs="Arial"/>
          <w:b/>
          <w:bCs/>
          <w:color w:val="000000"/>
          <w:sz w:val="22"/>
          <w:szCs w:val="22"/>
          <w:lang w:eastAsia="fr-FR"/>
        </w:rPr>
        <w:t>s trois</w:t>
      </w:r>
      <w:r>
        <w:rPr>
          <w:rFonts w:ascii="Arial" w:hAnsi="Arial" w:cs="Arial"/>
          <w:b/>
          <w:bCs/>
          <w:color w:val="000000"/>
          <w:sz w:val="22"/>
          <w:szCs w:val="22"/>
          <w:lang w:eastAsia="fr-FR"/>
        </w:rPr>
        <w:t xml:space="preserve"> dernière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année</w:t>
      </w:r>
      <w:r w:rsidR="00F763EF">
        <w:rPr>
          <w:rFonts w:ascii="Arial" w:hAnsi="Arial" w:cs="Arial"/>
          <w:b/>
          <w:bCs/>
          <w:color w:val="000000"/>
          <w:sz w:val="22"/>
          <w:szCs w:val="22"/>
          <w:lang w:eastAsia="fr-FR"/>
        </w:rPr>
        <w:t>s</w:t>
      </w:r>
      <w:r>
        <w:rPr>
          <w:rFonts w:ascii="Arial" w:hAnsi="Arial" w:cs="Arial"/>
          <w:b/>
          <w:bCs/>
          <w:color w:val="000000"/>
          <w:sz w:val="22"/>
          <w:szCs w:val="22"/>
          <w:lang w:eastAsia="fr-FR"/>
        </w:rPr>
        <w:t xml:space="preserve"> : </w:t>
      </w:r>
    </w:p>
    <w:p w14:paraId="27E5CE63" w14:textId="77777777" w:rsidR="00764264" w:rsidRDefault="00764264">
      <w:pPr>
        <w:pStyle w:val="En-tte"/>
        <w:tabs>
          <w:tab w:val="clear" w:pos="4536"/>
          <w:tab w:val="clear" w:pos="9072"/>
          <w:tab w:val="left" w:pos="864"/>
        </w:tabs>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3905"/>
        <w:gridCol w:w="3669"/>
      </w:tblGrid>
      <w:tr w:rsidR="00F6563E" w:rsidRPr="008E5D1E" w14:paraId="59FC8A27" w14:textId="77777777" w:rsidTr="00163133">
        <w:tc>
          <w:tcPr>
            <w:tcW w:w="2660" w:type="dxa"/>
            <w:shd w:val="clear" w:color="auto" w:fill="auto"/>
          </w:tcPr>
          <w:p w14:paraId="362B68C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Année</w:t>
            </w:r>
          </w:p>
        </w:tc>
        <w:tc>
          <w:tcPr>
            <w:tcW w:w="3969" w:type="dxa"/>
            <w:tcBorders>
              <w:bottom w:val="single" w:sz="4" w:space="0" w:color="auto"/>
            </w:tcBorders>
            <w:shd w:val="clear" w:color="auto" w:fill="auto"/>
          </w:tcPr>
          <w:p w14:paraId="3A60938F"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Effectifs moyens</w:t>
            </w:r>
          </w:p>
        </w:tc>
        <w:tc>
          <w:tcPr>
            <w:tcW w:w="3715" w:type="dxa"/>
            <w:tcBorders>
              <w:bottom w:val="single" w:sz="4" w:space="0" w:color="auto"/>
            </w:tcBorders>
            <w:shd w:val="clear" w:color="auto" w:fill="auto"/>
          </w:tcPr>
          <w:p w14:paraId="26099DEE" w14:textId="77777777" w:rsidR="00F6563E" w:rsidRPr="008E5D1E" w:rsidRDefault="00F6563E" w:rsidP="00163133">
            <w:pPr>
              <w:pStyle w:val="En-tte"/>
              <w:tabs>
                <w:tab w:val="clear" w:pos="4536"/>
                <w:tab w:val="clear" w:pos="9072"/>
                <w:tab w:val="left" w:pos="864"/>
              </w:tabs>
              <w:jc w:val="center"/>
              <w:rPr>
                <w:rFonts w:ascii="Arial" w:hAnsi="Arial" w:cs="Arial"/>
                <w:i/>
              </w:rPr>
            </w:pPr>
            <w:r w:rsidRPr="008E5D1E">
              <w:rPr>
                <w:rFonts w:ascii="Arial" w:hAnsi="Arial" w:cs="Arial"/>
                <w:i/>
              </w:rPr>
              <w:t>Personnel d’encadrement</w:t>
            </w:r>
          </w:p>
        </w:tc>
      </w:tr>
      <w:tr w:rsidR="00F6563E" w:rsidRPr="008E5D1E" w14:paraId="5A7E574B" w14:textId="77777777" w:rsidTr="00163133">
        <w:tc>
          <w:tcPr>
            <w:tcW w:w="2660" w:type="dxa"/>
            <w:shd w:val="clear" w:color="auto" w:fill="auto"/>
            <w:vAlign w:val="center"/>
          </w:tcPr>
          <w:p w14:paraId="484CDA13"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202</w:t>
            </w:r>
            <w:r w:rsidR="003A12EB">
              <w:rPr>
                <w:rFonts w:ascii="Arial" w:hAnsi="Arial" w:cs="Arial"/>
              </w:rPr>
              <w:t>4</w:t>
            </w:r>
          </w:p>
        </w:tc>
        <w:tc>
          <w:tcPr>
            <w:tcW w:w="3969" w:type="dxa"/>
            <w:shd w:val="clear" w:color="auto" w:fill="FFFFCC"/>
          </w:tcPr>
          <w:p w14:paraId="4756F7EC" w14:textId="77777777" w:rsidR="00F6563E" w:rsidRPr="008E5D1E" w:rsidRDefault="00F6563E" w:rsidP="00163133">
            <w:pPr>
              <w:pStyle w:val="En-tte"/>
              <w:tabs>
                <w:tab w:val="clear" w:pos="4536"/>
                <w:tab w:val="clear" w:pos="9072"/>
                <w:tab w:val="left" w:pos="864"/>
              </w:tabs>
              <w:rPr>
                <w:rFonts w:ascii="Arial" w:hAnsi="Arial" w:cs="Arial"/>
              </w:rPr>
            </w:pPr>
          </w:p>
          <w:p w14:paraId="6E71FD96"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261A5011"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4A0AFF11" w14:textId="77777777" w:rsidTr="00163133">
        <w:tc>
          <w:tcPr>
            <w:tcW w:w="2660" w:type="dxa"/>
            <w:shd w:val="clear" w:color="auto" w:fill="auto"/>
            <w:vAlign w:val="center"/>
          </w:tcPr>
          <w:p w14:paraId="3BE7BE26"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523942">
              <w:rPr>
                <w:rFonts w:ascii="Arial" w:hAnsi="Arial" w:cs="Arial"/>
              </w:rPr>
              <w:t>2</w:t>
            </w:r>
            <w:r w:rsidR="003A12EB">
              <w:rPr>
                <w:rFonts w:ascii="Arial" w:hAnsi="Arial" w:cs="Arial"/>
              </w:rPr>
              <w:t>3</w:t>
            </w:r>
          </w:p>
        </w:tc>
        <w:tc>
          <w:tcPr>
            <w:tcW w:w="3969" w:type="dxa"/>
            <w:shd w:val="clear" w:color="auto" w:fill="FFFFCC"/>
          </w:tcPr>
          <w:p w14:paraId="447692D8" w14:textId="77777777" w:rsidR="00F6563E" w:rsidRPr="008E5D1E" w:rsidRDefault="00F6563E" w:rsidP="00163133">
            <w:pPr>
              <w:pStyle w:val="En-tte"/>
              <w:tabs>
                <w:tab w:val="clear" w:pos="4536"/>
                <w:tab w:val="clear" w:pos="9072"/>
                <w:tab w:val="left" w:pos="864"/>
              </w:tabs>
              <w:rPr>
                <w:rFonts w:ascii="Arial" w:hAnsi="Arial" w:cs="Arial"/>
              </w:rPr>
            </w:pPr>
          </w:p>
          <w:p w14:paraId="13EC368C"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67F556AC" w14:textId="77777777" w:rsidR="00F6563E" w:rsidRPr="008E5D1E" w:rsidRDefault="00F6563E" w:rsidP="00163133">
            <w:pPr>
              <w:pStyle w:val="En-tte"/>
              <w:tabs>
                <w:tab w:val="clear" w:pos="4536"/>
                <w:tab w:val="clear" w:pos="9072"/>
                <w:tab w:val="left" w:pos="864"/>
              </w:tabs>
              <w:rPr>
                <w:rFonts w:ascii="Arial" w:hAnsi="Arial" w:cs="Arial"/>
              </w:rPr>
            </w:pPr>
          </w:p>
        </w:tc>
      </w:tr>
      <w:tr w:rsidR="00F6563E" w:rsidRPr="008E5D1E" w14:paraId="2AAAF1F6" w14:textId="77777777" w:rsidTr="00163133">
        <w:tc>
          <w:tcPr>
            <w:tcW w:w="2660" w:type="dxa"/>
            <w:shd w:val="clear" w:color="auto" w:fill="auto"/>
            <w:vAlign w:val="center"/>
          </w:tcPr>
          <w:p w14:paraId="22E80F50" w14:textId="77777777" w:rsidR="00F6563E" w:rsidRPr="008E5D1E" w:rsidRDefault="00C872B3" w:rsidP="00033760">
            <w:pPr>
              <w:pStyle w:val="En-tte"/>
              <w:tabs>
                <w:tab w:val="clear" w:pos="4536"/>
                <w:tab w:val="clear" w:pos="9072"/>
                <w:tab w:val="left" w:pos="864"/>
              </w:tabs>
              <w:jc w:val="center"/>
              <w:rPr>
                <w:rFonts w:ascii="Arial" w:hAnsi="Arial" w:cs="Arial"/>
              </w:rPr>
            </w:pPr>
            <w:r>
              <w:rPr>
                <w:rFonts w:ascii="Arial" w:hAnsi="Arial" w:cs="Arial"/>
              </w:rPr>
              <w:t>20</w:t>
            </w:r>
            <w:r w:rsidR="001F2A99">
              <w:rPr>
                <w:rFonts w:ascii="Arial" w:hAnsi="Arial" w:cs="Arial"/>
              </w:rPr>
              <w:t>2</w:t>
            </w:r>
            <w:r w:rsidR="003A12EB">
              <w:rPr>
                <w:rFonts w:ascii="Arial" w:hAnsi="Arial" w:cs="Arial"/>
              </w:rPr>
              <w:t>2</w:t>
            </w:r>
          </w:p>
        </w:tc>
        <w:tc>
          <w:tcPr>
            <w:tcW w:w="3969" w:type="dxa"/>
            <w:shd w:val="clear" w:color="auto" w:fill="FFFFCC"/>
          </w:tcPr>
          <w:p w14:paraId="3BA02543" w14:textId="77777777" w:rsidR="00F6563E" w:rsidRPr="008E5D1E" w:rsidRDefault="00F6563E" w:rsidP="00163133">
            <w:pPr>
              <w:pStyle w:val="En-tte"/>
              <w:tabs>
                <w:tab w:val="clear" w:pos="4536"/>
                <w:tab w:val="clear" w:pos="9072"/>
                <w:tab w:val="left" w:pos="864"/>
              </w:tabs>
              <w:rPr>
                <w:rFonts w:ascii="Arial" w:hAnsi="Arial" w:cs="Arial"/>
              </w:rPr>
            </w:pPr>
          </w:p>
          <w:p w14:paraId="09C253D5" w14:textId="77777777" w:rsidR="00F6563E" w:rsidRPr="008E5D1E" w:rsidRDefault="00F6563E" w:rsidP="00163133">
            <w:pPr>
              <w:pStyle w:val="En-tte"/>
              <w:tabs>
                <w:tab w:val="clear" w:pos="4536"/>
                <w:tab w:val="clear" w:pos="9072"/>
                <w:tab w:val="left" w:pos="864"/>
              </w:tabs>
              <w:rPr>
                <w:rFonts w:ascii="Arial" w:hAnsi="Arial" w:cs="Arial"/>
              </w:rPr>
            </w:pPr>
          </w:p>
        </w:tc>
        <w:tc>
          <w:tcPr>
            <w:tcW w:w="3715" w:type="dxa"/>
            <w:shd w:val="clear" w:color="auto" w:fill="FFFFCC"/>
          </w:tcPr>
          <w:p w14:paraId="7F16D9B5" w14:textId="77777777" w:rsidR="00F6563E" w:rsidRPr="008E5D1E" w:rsidRDefault="00F6563E" w:rsidP="00163133">
            <w:pPr>
              <w:pStyle w:val="En-tte"/>
              <w:tabs>
                <w:tab w:val="clear" w:pos="4536"/>
                <w:tab w:val="clear" w:pos="9072"/>
                <w:tab w:val="left" w:pos="864"/>
              </w:tabs>
              <w:rPr>
                <w:rFonts w:ascii="Arial" w:hAnsi="Arial" w:cs="Arial"/>
              </w:rPr>
            </w:pPr>
          </w:p>
        </w:tc>
      </w:tr>
    </w:tbl>
    <w:p w14:paraId="7B1131EC" w14:textId="77777777" w:rsidR="00764264" w:rsidRDefault="00764264">
      <w:pPr>
        <w:pStyle w:val="En-tte"/>
        <w:tabs>
          <w:tab w:val="clear" w:pos="4536"/>
          <w:tab w:val="clear" w:pos="9072"/>
          <w:tab w:val="left" w:pos="864"/>
        </w:tabs>
        <w:rPr>
          <w:rFonts w:ascii="Arial" w:hAnsi="Arial" w:cs="Arial"/>
        </w:rPr>
      </w:pPr>
    </w:p>
    <w:p w14:paraId="5DB5167B" w14:textId="77777777" w:rsidR="00F763EF" w:rsidRDefault="003A7099" w:rsidP="00F763EF">
      <w:pPr>
        <w:pStyle w:val="En-tte"/>
        <w:tabs>
          <w:tab w:val="left" w:pos="0"/>
          <w:tab w:val="left" w:pos="2160"/>
        </w:tabs>
        <w:jc w:val="both"/>
        <w:rPr>
          <w:rFonts w:ascii="Arial" w:hAnsi="Arial" w:cs="Arial"/>
          <w:iCs/>
        </w:rPr>
      </w:pPr>
      <w:r>
        <w:rPr>
          <w:rFonts w:ascii="Arial" w:hAnsi="Arial" w:cs="Arial"/>
          <w:b/>
          <w:bCs/>
          <w:sz w:val="22"/>
          <w:szCs w:val="22"/>
        </w:rPr>
        <w:t>E</w:t>
      </w:r>
      <w:r w:rsidR="00F763EF">
        <w:rPr>
          <w:rFonts w:ascii="Arial" w:hAnsi="Arial" w:cs="Arial"/>
          <w:b/>
          <w:bCs/>
          <w:sz w:val="22"/>
          <w:szCs w:val="22"/>
        </w:rPr>
        <w:t xml:space="preserve">2 – Documents de preuve disponibles en ligne </w:t>
      </w:r>
      <w:r w:rsidR="00F763EF">
        <w:rPr>
          <w:rFonts w:ascii="Arial" w:hAnsi="Arial" w:cs="Arial"/>
          <w:b/>
          <w:bCs/>
          <w:sz w:val="18"/>
          <w:szCs w:val="22"/>
        </w:rPr>
        <w:t xml:space="preserve">(applicable </w:t>
      </w:r>
      <w:r w:rsidR="00F763EF">
        <w:rPr>
          <w:rFonts w:ascii="Arial" w:hAnsi="Arial" w:cs="Arial"/>
          <w:b/>
          <w:bCs/>
          <w:sz w:val="18"/>
          <w:szCs w:val="22"/>
          <w:u w:val="single"/>
        </w:rPr>
        <w:t>pour tous les marchés publics autres que MDS</w:t>
      </w:r>
      <w:r w:rsidR="00F763EF">
        <w:rPr>
          <w:rFonts w:ascii="Arial" w:hAnsi="Arial" w:cs="Arial"/>
          <w:b/>
          <w:bCs/>
          <w:sz w:val="18"/>
          <w:szCs w:val="22"/>
        </w:rPr>
        <w:t xml:space="preserve"> et, pour les MDS, uniquement lorsque l’acheteur a autorisé les candidats à ne pas fournir ces documents de preuve en application de </w:t>
      </w:r>
      <w:r w:rsidR="00F763EF" w:rsidRPr="00C872B3">
        <w:rPr>
          <w:rFonts w:ascii="Arial" w:hAnsi="Arial" w:cs="Arial"/>
          <w:b/>
          <w:bCs/>
          <w:sz w:val="18"/>
          <w:szCs w:val="22"/>
        </w:rPr>
        <w:t>l’</w:t>
      </w:r>
      <w:hyperlink r:id="rId26" w:history="1">
        <w:r w:rsidR="00F763EF" w:rsidRPr="00C872B3">
          <w:rPr>
            <w:rStyle w:val="Lienhypertexte"/>
            <w:rFonts w:ascii="Arial" w:hAnsi="Arial" w:cs="Arial"/>
            <w:b/>
            <w:bCs/>
            <w:sz w:val="18"/>
            <w:szCs w:val="22"/>
          </w:rPr>
          <w:t>article R. 2343-14</w:t>
        </w:r>
      </w:hyperlink>
      <w:r w:rsidR="00F763EF">
        <w:rPr>
          <w:rFonts w:ascii="Arial" w:hAnsi="Arial" w:cs="Arial"/>
          <w:b/>
          <w:bCs/>
          <w:sz w:val="18"/>
          <w:szCs w:val="22"/>
        </w:rPr>
        <w:t xml:space="preserve"> du code de la commande publique)</w:t>
      </w:r>
    </w:p>
    <w:p w14:paraId="072C4E52" w14:textId="77777777" w:rsidR="00F763EF" w:rsidRDefault="00F763EF" w:rsidP="00F763EF">
      <w:pPr>
        <w:tabs>
          <w:tab w:val="left" w:pos="864"/>
        </w:tabs>
        <w:jc w:val="both"/>
        <w:rPr>
          <w:rFonts w:ascii="Arial" w:hAnsi="Arial" w:cs="Arial"/>
        </w:rPr>
      </w:pPr>
    </w:p>
    <w:p w14:paraId="49C546E7" w14:textId="77777777" w:rsidR="00F763EF" w:rsidRDefault="00F763EF" w:rsidP="00F763EF">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03DDEB7" w14:textId="77777777" w:rsidR="00F763EF" w:rsidRDefault="00F763EF" w:rsidP="00F763E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095E14E" w14:textId="77777777" w:rsidR="00F763EF" w:rsidRDefault="00F763EF" w:rsidP="00F763EF">
      <w:pPr>
        <w:rPr>
          <w:rFonts w:ascii="Arial" w:hAnsi="Arial" w:cs="Arial"/>
          <w:sz w:val="18"/>
        </w:rPr>
      </w:pPr>
    </w:p>
    <w:p w14:paraId="20F14A79" w14:textId="77777777" w:rsidR="00F763EF" w:rsidRDefault="00F763EF" w:rsidP="00F763EF">
      <w:pPr>
        <w:ind w:left="284"/>
        <w:rPr>
          <w:rFonts w:ascii="Arial" w:hAnsi="Arial" w:cs="Arial"/>
          <w:sz w:val="16"/>
        </w:rPr>
      </w:pPr>
      <w:r>
        <w:rPr>
          <w:rFonts w:ascii="Arial" w:hAnsi="Arial" w:cs="Arial"/>
          <w:sz w:val="16"/>
        </w:rPr>
        <w:t>- Adresse internet :</w:t>
      </w:r>
    </w:p>
    <w:p w14:paraId="63C2D554" w14:textId="77777777" w:rsidR="00F763EF" w:rsidRDefault="00F763EF" w:rsidP="00F763EF">
      <w:pPr>
        <w:ind w:left="284"/>
        <w:rPr>
          <w:rFonts w:ascii="Arial" w:hAnsi="Arial" w:cs="Arial"/>
          <w:sz w:val="16"/>
        </w:rPr>
      </w:pPr>
    </w:p>
    <w:p w14:paraId="447EDB65" w14:textId="77777777" w:rsidR="00F763EF" w:rsidRDefault="00F763EF" w:rsidP="00F763EF">
      <w:pPr>
        <w:ind w:left="284"/>
        <w:rPr>
          <w:rFonts w:ascii="Arial" w:hAnsi="Arial" w:cs="Arial"/>
          <w:sz w:val="16"/>
        </w:rPr>
      </w:pPr>
    </w:p>
    <w:p w14:paraId="51B39066" w14:textId="77777777" w:rsidR="00F763EF" w:rsidRDefault="00F763EF" w:rsidP="00F763EF">
      <w:pPr>
        <w:ind w:left="284"/>
        <w:rPr>
          <w:rFonts w:ascii="Arial" w:hAnsi="Arial" w:cs="Arial"/>
          <w:sz w:val="16"/>
        </w:rPr>
      </w:pPr>
    </w:p>
    <w:p w14:paraId="70B789AB" w14:textId="77777777" w:rsidR="00F763EF" w:rsidRDefault="00F763EF" w:rsidP="00F763EF">
      <w:pPr>
        <w:ind w:left="284"/>
        <w:rPr>
          <w:rFonts w:ascii="Arial" w:hAnsi="Arial" w:cs="Arial"/>
          <w:sz w:val="16"/>
        </w:rPr>
      </w:pPr>
      <w:r>
        <w:rPr>
          <w:rFonts w:ascii="Arial" w:hAnsi="Arial" w:cs="Arial"/>
          <w:sz w:val="16"/>
        </w:rPr>
        <w:t>- Renseignements nécessaires pour y accéder :</w:t>
      </w:r>
    </w:p>
    <w:p w14:paraId="4C29658C" w14:textId="77777777" w:rsidR="00411396" w:rsidRPr="00411396" w:rsidRDefault="00F763EF" w:rsidP="00411396">
      <w:pPr>
        <w:pStyle w:val="En-tte"/>
        <w:tabs>
          <w:tab w:val="left" w:pos="864"/>
        </w:tabs>
        <w:rPr>
          <w:rFonts w:ascii="Arial" w:hAnsi="Arial" w:cs="Arial"/>
        </w:rPr>
      </w:pPr>
      <w:r>
        <w:rPr>
          <w:rFonts w:ascii="Arial" w:hAnsi="Arial" w:cs="Arial"/>
        </w:rPr>
        <w:br w:type="page"/>
      </w:r>
    </w:p>
    <w:p w14:paraId="6B299295"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7FFD2C2" w14:textId="77777777">
        <w:tc>
          <w:tcPr>
            <w:tcW w:w="10331" w:type="dxa"/>
            <w:shd w:val="clear" w:color="auto" w:fill="66CCFF"/>
          </w:tcPr>
          <w:p w14:paraId="34E95F75" w14:textId="77777777" w:rsidR="00472B25" w:rsidRDefault="003A7099"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F</w:t>
            </w:r>
            <w:r w:rsidR="001A1D05">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2C4552B7" w14:textId="77777777" w:rsidR="00F763EF" w:rsidRDefault="00F763EF" w:rsidP="00F763EF">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7" w:history="1">
        <w:r w:rsidRPr="00C872B3">
          <w:rPr>
            <w:rStyle w:val="Lienhypertexte"/>
            <w:rFonts w:ascii="Arial" w:hAnsi="Arial" w:cs="Arial"/>
            <w:i/>
            <w:iCs/>
            <w:sz w:val="18"/>
            <w:szCs w:val="18"/>
          </w:rPr>
          <w:t>article R. 2142-3</w:t>
        </w:r>
      </w:hyperlink>
      <w:r w:rsidRPr="00C872B3">
        <w:rPr>
          <w:rFonts w:ascii="Arial" w:hAnsi="Arial" w:cs="Arial"/>
          <w:i/>
          <w:iCs/>
          <w:sz w:val="18"/>
          <w:szCs w:val="18"/>
        </w:rPr>
        <w:t xml:space="preserve"> du code de la commande publique auquel l’</w:t>
      </w:r>
      <w:hyperlink r:id="rId28" w:history="1">
        <w:r w:rsidRPr="00C872B3">
          <w:rPr>
            <w:rStyle w:val="Lienhypertexte"/>
            <w:rFonts w:ascii="Arial" w:hAnsi="Arial" w:cs="Arial"/>
            <w:i/>
            <w:iCs/>
            <w:sz w:val="18"/>
            <w:szCs w:val="18"/>
          </w:rPr>
          <w:t>article R. 2342-2</w:t>
        </w:r>
      </w:hyperlink>
      <w:r w:rsidRPr="00C872B3">
        <w:rPr>
          <w:rFonts w:ascii="Arial" w:hAnsi="Arial" w:cs="Arial"/>
          <w:i/>
          <w:iCs/>
          <w:sz w:val="18"/>
          <w:szCs w:val="18"/>
        </w:rPr>
        <w:t xml:space="preserve"> renvoie</w:t>
      </w:r>
      <w:r>
        <w:rPr>
          <w:rFonts w:ascii="Arial" w:hAnsi="Arial" w:cs="Arial"/>
          <w:i/>
          <w:iCs/>
          <w:sz w:val="18"/>
          <w:szCs w:val="18"/>
        </w:rPr>
        <w:t>.</w:t>
      </w:r>
    </w:p>
    <w:p w14:paraId="7A83023B" w14:textId="77777777" w:rsidR="00F763EF" w:rsidRDefault="00F763EF" w:rsidP="00F763EF">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0EF983C7" w14:textId="77777777" w:rsidR="00F763EF" w:rsidRDefault="00F763EF" w:rsidP="00F763EF">
      <w:pPr>
        <w:tabs>
          <w:tab w:val="left" w:pos="576"/>
        </w:tabs>
        <w:rPr>
          <w:rFonts w:ascii="Arial" w:hAnsi="Arial" w:cs="Arial"/>
          <w:iCs/>
        </w:rPr>
      </w:pPr>
    </w:p>
    <w:p w14:paraId="154123F7" w14:textId="77777777" w:rsidR="00472B25" w:rsidRDefault="00472B25">
      <w:pPr>
        <w:tabs>
          <w:tab w:val="left" w:pos="576"/>
        </w:tabs>
        <w:rPr>
          <w:rFonts w:ascii="Arial" w:hAnsi="Arial" w:cs="Arial"/>
          <w:iCs/>
        </w:rPr>
      </w:pPr>
    </w:p>
    <w:p w14:paraId="7F0D76D2"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14:paraId="42944A0E"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4DE9C6FD"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0FFA6943" w14:textId="77777777" w:rsidTr="00F6563E">
        <w:trPr>
          <w:trHeight w:val="1285"/>
        </w:trPr>
        <w:tc>
          <w:tcPr>
            <w:tcW w:w="832" w:type="dxa"/>
            <w:tcBorders>
              <w:top w:val="single" w:sz="4" w:space="0" w:color="000000"/>
              <w:left w:val="single" w:sz="4" w:space="0" w:color="000000"/>
              <w:bottom w:val="single" w:sz="4" w:space="0" w:color="000000"/>
            </w:tcBorders>
          </w:tcPr>
          <w:p w14:paraId="1C83B1D4" w14:textId="77777777" w:rsidR="009A04B2" w:rsidRDefault="009A04B2" w:rsidP="00310F9B">
            <w:pPr>
              <w:snapToGrid w:val="0"/>
              <w:jc w:val="center"/>
              <w:rPr>
                <w:rFonts w:ascii="Arial" w:hAnsi="Arial" w:cs="Arial"/>
                <w:b/>
              </w:rPr>
            </w:pPr>
          </w:p>
          <w:p w14:paraId="0349C44C" w14:textId="77777777" w:rsidR="009A04B2" w:rsidRDefault="009A04B2" w:rsidP="00310F9B">
            <w:pPr>
              <w:jc w:val="center"/>
              <w:rPr>
                <w:rFonts w:ascii="Arial" w:hAnsi="Arial" w:cs="Arial"/>
                <w:b/>
              </w:rPr>
            </w:pPr>
          </w:p>
          <w:p w14:paraId="3FFC4684" w14:textId="77777777" w:rsidR="009A04B2" w:rsidRDefault="009A04B2" w:rsidP="00310F9B">
            <w:pPr>
              <w:jc w:val="center"/>
              <w:rPr>
                <w:rFonts w:ascii="Arial" w:hAnsi="Arial" w:cs="Arial"/>
                <w:b/>
              </w:rPr>
            </w:pPr>
            <w:r>
              <w:rPr>
                <w:rFonts w:ascii="Arial" w:hAnsi="Arial" w:cs="Arial"/>
                <w:b/>
              </w:rPr>
              <w:t>N°</w:t>
            </w:r>
          </w:p>
          <w:p w14:paraId="4C2A048E" w14:textId="77777777" w:rsidR="009A04B2" w:rsidRDefault="009A04B2" w:rsidP="00310F9B">
            <w:pPr>
              <w:jc w:val="center"/>
              <w:rPr>
                <w:rFonts w:ascii="Arial" w:hAnsi="Arial" w:cs="Arial"/>
                <w:b/>
              </w:rPr>
            </w:pPr>
            <w:proofErr w:type="gramStart"/>
            <w:r>
              <w:rPr>
                <w:rFonts w:ascii="Arial" w:hAnsi="Arial" w:cs="Arial"/>
                <w:b/>
              </w:rPr>
              <w:t>du</w:t>
            </w:r>
            <w:proofErr w:type="gramEnd"/>
          </w:p>
          <w:p w14:paraId="02FD9AD3" w14:textId="77777777"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56293EF5" w14:textId="77777777" w:rsidR="009A04B2" w:rsidRDefault="009A04B2" w:rsidP="00310F9B">
            <w:pPr>
              <w:jc w:val="center"/>
              <w:rPr>
                <w:rFonts w:ascii="Arial" w:hAnsi="Arial" w:cs="Arial"/>
                <w:b/>
              </w:rPr>
            </w:pPr>
            <w:r>
              <w:rPr>
                <w:rFonts w:ascii="Arial" w:hAnsi="Arial" w:cs="Arial"/>
                <w:b/>
              </w:rPr>
              <w:t>Nom du membre du groupement concerné (*)</w:t>
            </w:r>
          </w:p>
          <w:p w14:paraId="07612097" w14:textId="77777777" w:rsidR="009A04B2" w:rsidRDefault="009A04B2" w:rsidP="00310F9B">
            <w:pPr>
              <w:jc w:val="center"/>
              <w:rPr>
                <w:rFonts w:ascii="Arial" w:hAnsi="Arial" w:cs="Arial"/>
                <w:b/>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14:paraId="342BF455" w14:textId="77777777" w:rsidR="009A04B2" w:rsidRPr="00F6563E" w:rsidRDefault="009A04B2" w:rsidP="00310F9B">
            <w:pPr>
              <w:jc w:val="center"/>
              <w:rPr>
                <w:rFonts w:ascii="Arial" w:hAnsi="Arial" w:cs="Arial"/>
                <w:b/>
                <w:sz w:val="18"/>
              </w:rPr>
            </w:pPr>
            <w:r w:rsidRPr="00F6563E">
              <w:rPr>
                <w:rFonts w:ascii="Arial" w:hAnsi="Arial" w:cs="Arial"/>
                <w:b/>
                <w:sz w:val="18"/>
              </w:rPr>
              <w:t>Nom commercial et dénomination sociale, adresse de l’établissement (**),</w:t>
            </w:r>
          </w:p>
          <w:p w14:paraId="1549328E" w14:textId="77777777" w:rsidR="009A04B2" w:rsidRPr="00F6563E" w:rsidRDefault="009A04B2" w:rsidP="00310F9B">
            <w:pPr>
              <w:jc w:val="center"/>
              <w:rPr>
                <w:rFonts w:ascii="Arial" w:hAnsi="Arial" w:cs="Arial"/>
                <w:b/>
                <w:sz w:val="18"/>
              </w:rPr>
            </w:pPr>
            <w:proofErr w:type="gramStart"/>
            <w:r w:rsidRPr="00F6563E">
              <w:rPr>
                <w:rFonts w:ascii="Arial" w:hAnsi="Arial" w:cs="Arial"/>
                <w:b/>
                <w:sz w:val="18"/>
              </w:rPr>
              <w:t>adresse</w:t>
            </w:r>
            <w:proofErr w:type="gramEnd"/>
            <w:r w:rsidRPr="00F6563E">
              <w:rPr>
                <w:rFonts w:ascii="Arial" w:hAnsi="Arial" w:cs="Arial"/>
                <w:b/>
                <w:sz w:val="18"/>
              </w:rPr>
              <w:t xml:space="preserve"> électronique, numéros de téléphone et de télécopie, numéro SIRET</w:t>
            </w:r>
          </w:p>
          <w:p w14:paraId="3425249D" w14:textId="77777777" w:rsidR="009A04B2" w:rsidRPr="00F6563E" w:rsidRDefault="009A04B2" w:rsidP="00F6563E">
            <w:pPr>
              <w:jc w:val="center"/>
              <w:rPr>
                <w:rFonts w:ascii="Arial" w:hAnsi="Arial" w:cs="Arial"/>
                <w:b/>
                <w:sz w:val="18"/>
              </w:rPr>
            </w:pPr>
            <w:proofErr w:type="gramStart"/>
            <w:r w:rsidRPr="00F6563E">
              <w:rPr>
                <w:rFonts w:ascii="Arial" w:hAnsi="Arial" w:cs="Arial"/>
                <w:b/>
                <w:sz w:val="18"/>
              </w:rPr>
              <w:t>de</w:t>
            </w:r>
            <w:proofErr w:type="gramEnd"/>
            <w:r w:rsidRPr="00F6563E">
              <w:rPr>
                <w:rFonts w:ascii="Arial" w:hAnsi="Arial" w:cs="Arial"/>
                <w:b/>
                <w:sz w:val="18"/>
              </w:rPr>
              <w:t xml:space="preserve"> l’opérateur sur les capacités duquel le candidat ou le memb</w:t>
            </w:r>
            <w:r w:rsidR="00F6563E">
              <w:rPr>
                <w:rFonts w:ascii="Arial" w:hAnsi="Arial" w:cs="Arial"/>
                <w:b/>
                <w:sz w:val="18"/>
              </w:rPr>
              <w:t>re du groupement s’appuie (***)</w:t>
            </w:r>
          </w:p>
        </w:tc>
      </w:tr>
      <w:tr w:rsidR="009A04B2" w14:paraId="79717360" w14:textId="77777777" w:rsidTr="001C5451">
        <w:trPr>
          <w:trHeight w:val="784"/>
        </w:trPr>
        <w:tc>
          <w:tcPr>
            <w:tcW w:w="832" w:type="dxa"/>
            <w:tcBorders>
              <w:top w:val="single" w:sz="4" w:space="0" w:color="000000"/>
              <w:left w:val="single" w:sz="4" w:space="0" w:color="000000"/>
            </w:tcBorders>
            <w:shd w:val="clear" w:color="auto" w:fill="CCFFFF"/>
          </w:tcPr>
          <w:p w14:paraId="14A4FB18"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84193B3"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26CBF48C" w14:textId="77777777" w:rsidR="009A04B2" w:rsidRDefault="009A04B2" w:rsidP="00310F9B">
            <w:pPr>
              <w:snapToGrid w:val="0"/>
              <w:jc w:val="both"/>
              <w:rPr>
                <w:rFonts w:ascii="Arial" w:hAnsi="Arial" w:cs="Arial"/>
              </w:rPr>
            </w:pPr>
          </w:p>
        </w:tc>
      </w:tr>
      <w:tr w:rsidR="009A04B2" w14:paraId="3D128CAD" w14:textId="77777777" w:rsidTr="001C5451">
        <w:trPr>
          <w:trHeight w:val="847"/>
        </w:trPr>
        <w:tc>
          <w:tcPr>
            <w:tcW w:w="832" w:type="dxa"/>
            <w:tcBorders>
              <w:left w:val="single" w:sz="4" w:space="0" w:color="000000"/>
            </w:tcBorders>
          </w:tcPr>
          <w:p w14:paraId="106425E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6D0E1A41"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1121092" w14:textId="77777777" w:rsidR="009A04B2" w:rsidRDefault="009A04B2" w:rsidP="00310F9B">
            <w:pPr>
              <w:snapToGrid w:val="0"/>
              <w:jc w:val="both"/>
              <w:rPr>
                <w:rFonts w:ascii="Arial" w:hAnsi="Arial" w:cs="Arial"/>
              </w:rPr>
            </w:pPr>
          </w:p>
        </w:tc>
      </w:tr>
      <w:tr w:rsidR="009A04B2" w14:paraId="760C683E" w14:textId="77777777" w:rsidTr="00171BF1">
        <w:trPr>
          <w:trHeight w:val="1021"/>
        </w:trPr>
        <w:tc>
          <w:tcPr>
            <w:tcW w:w="832" w:type="dxa"/>
            <w:tcBorders>
              <w:left w:val="single" w:sz="4" w:space="0" w:color="000000"/>
            </w:tcBorders>
            <w:shd w:val="clear" w:color="auto" w:fill="CCFFFF"/>
          </w:tcPr>
          <w:p w14:paraId="0BABA84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14:paraId="5364A1E9"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6A43EDC" w14:textId="77777777" w:rsidR="009A04B2" w:rsidRDefault="009A04B2" w:rsidP="00310F9B">
            <w:pPr>
              <w:snapToGrid w:val="0"/>
              <w:jc w:val="both"/>
              <w:rPr>
                <w:rFonts w:ascii="Arial" w:hAnsi="Arial" w:cs="Arial"/>
              </w:rPr>
            </w:pPr>
          </w:p>
        </w:tc>
      </w:tr>
      <w:tr w:rsidR="009A04B2" w14:paraId="285D52DC" w14:textId="77777777" w:rsidTr="00171BF1">
        <w:trPr>
          <w:trHeight w:val="1021"/>
        </w:trPr>
        <w:tc>
          <w:tcPr>
            <w:tcW w:w="832" w:type="dxa"/>
            <w:tcBorders>
              <w:left w:val="single" w:sz="4" w:space="0" w:color="000000"/>
              <w:bottom w:val="single" w:sz="4" w:space="0" w:color="000000"/>
            </w:tcBorders>
          </w:tcPr>
          <w:p w14:paraId="5508090F"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506C14"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14:paraId="184EF6C3" w14:textId="77777777" w:rsidR="009A04B2" w:rsidRDefault="009A04B2" w:rsidP="00310F9B">
            <w:pPr>
              <w:snapToGrid w:val="0"/>
              <w:jc w:val="both"/>
              <w:rPr>
                <w:rFonts w:ascii="Arial" w:hAnsi="Arial" w:cs="Arial"/>
              </w:rPr>
            </w:pPr>
          </w:p>
        </w:tc>
      </w:tr>
    </w:tbl>
    <w:p w14:paraId="1F40885B"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09BBDB0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6CDAE4D"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BA479E5" w14:textId="77777777"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9"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7C46D" w14:textId="77777777" w:rsidR="00EB5E5E" w:rsidRDefault="00EB5E5E">
      <w:r>
        <w:separator/>
      </w:r>
    </w:p>
  </w:endnote>
  <w:endnote w:type="continuationSeparator" w:id="0">
    <w:p w14:paraId="3D445683" w14:textId="77777777" w:rsidR="00EB5E5E" w:rsidRDefault="00EB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8A882D2" w14:textId="77777777">
      <w:trPr>
        <w:tblHeader/>
      </w:trPr>
      <w:tc>
        <w:tcPr>
          <w:tcW w:w="3513" w:type="dxa"/>
          <w:shd w:val="clear" w:color="auto" w:fill="66CCFF"/>
        </w:tcPr>
        <w:p w14:paraId="4064379D"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5FB65B59" w14:textId="49E10351" w:rsidR="00F6563E" w:rsidRPr="00F452C8" w:rsidRDefault="00FF0D2D" w:rsidP="0022585A">
          <w:pPr>
            <w:shd w:val="clear" w:color="auto" w:fill="66CCFF"/>
            <w:snapToGrid w:val="0"/>
            <w:jc w:val="center"/>
            <w:rPr>
              <w:rFonts w:ascii="Arial" w:hAnsi="Arial" w:cs="Arial"/>
              <w:b/>
              <w:i/>
              <w:iCs/>
            </w:rPr>
          </w:pPr>
          <w:r>
            <w:rPr>
              <w:rFonts w:ascii="Arial" w:hAnsi="Arial" w:cs="Arial"/>
              <w:b/>
              <w:i/>
              <w:iCs/>
            </w:rPr>
            <w:t xml:space="preserve">N° </w:t>
          </w:r>
          <w:r w:rsidR="00DE5740" w:rsidRPr="00DE5740">
            <w:rPr>
              <w:rFonts w:ascii="Arial" w:hAnsi="Arial" w:cs="Arial"/>
              <w:b/>
              <w:i/>
              <w:iCs/>
            </w:rPr>
            <w:t>202</w:t>
          </w:r>
          <w:r w:rsidR="002408A9">
            <w:rPr>
              <w:rFonts w:ascii="Arial" w:hAnsi="Arial" w:cs="Arial"/>
              <w:b/>
              <w:i/>
              <w:iCs/>
            </w:rPr>
            <w:t>6-002</w:t>
          </w:r>
          <w:r w:rsidR="00DE5740" w:rsidRPr="00DE5740">
            <w:rPr>
              <w:rFonts w:ascii="Arial" w:hAnsi="Arial" w:cs="Arial"/>
              <w:b/>
              <w:i/>
              <w:iCs/>
            </w:rPr>
            <w:t>-00-00</w:t>
          </w:r>
        </w:p>
      </w:tc>
      <w:tc>
        <w:tcPr>
          <w:tcW w:w="900" w:type="dxa"/>
          <w:shd w:val="clear" w:color="auto" w:fill="66CCFF"/>
        </w:tcPr>
        <w:p w14:paraId="71DB52F3" w14:textId="77777777" w:rsidR="00472B25" w:rsidRPr="00C27E88" w:rsidRDefault="00472B25">
          <w:pPr>
            <w:shd w:val="clear" w:color="auto" w:fill="66CCFF"/>
            <w:snapToGrid w:val="0"/>
            <w:jc w:val="right"/>
            <w:rPr>
              <w:rFonts w:ascii="Arial" w:hAnsi="Arial" w:cs="Arial"/>
            </w:rPr>
          </w:pPr>
          <w:r w:rsidRPr="00C27E88">
            <w:rPr>
              <w:rFonts w:ascii="Arial" w:hAnsi="Arial" w:cs="Arial"/>
              <w:b/>
              <w:bCs/>
            </w:rPr>
            <w:t xml:space="preserve">Page :     </w:t>
          </w:r>
        </w:p>
      </w:tc>
      <w:tc>
        <w:tcPr>
          <w:tcW w:w="540" w:type="dxa"/>
          <w:shd w:val="clear" w:color="auto" w:fill="66CCFF"/>
        </w:tcPr>
        <w:p w14:paraId="060A2A85" w14:textId="77777777" w:rsidR="00472B25" w:rsidRPr="00C27E88" w:rsidRDefault="00472B25">
          <w:pPr>
            <w:shd w:val="clear" w:color="auto" w:fill="66CCFF"/>
            <w:snapToGrid w:val="0"/>
            <w:jc w:val="center"/>
            <w:rPr>
              <w:rFonts w:ascii="Arial" w:hAnsi="Arial" w:cs="Arial"/>
              <w:b/>
              <w:bCs/>
            </w:rPr>
          </w:pPr>
          <w:r w:rsidRPr="00C27E88">
            <w:rPr>
              <w:rStyle w:val="Numrodepage"/>
              <w:rFonts w:ascii="Arial" w:hAnsi="Arial" w:cs="Arial"/>
              <w:b/>
            </w:rPr>
            <w:fldChar w:fldCharType="begin"/>
          </w:r>
          <w:r w:rsidRPr="00C27E88">
            <w:rPr>
              <w:rStyle w:val="Numrodepage"/>
              <w:rFonts w:ascii="Arial" w:hAnsi="Arial" w:cs="Arial"/>
              <w:b/>
            </w:rPr>
            <w:instrText xml:space="preserve"> PAGE </w:instrText>
          </w:r>
          <w:r w:rsidRPr="00C27E88">
            <w:rPr>
              <w:rStyle w:val="Numrodepage"/>
              <w:rFonts w:ascii="Arial" w:hAnsi="Arial" w:cs="Arial"/>
              <w:b/>
            </w:rPr>
            <w:fldChar w:fldCharType="separate"/>
          </w:r>
          <w:r w:rsidR="005805A4" w:rsidRPr="00C27E88">
            <w:rPr>
              <w:rStyle w:val="Numrodepage"/>
              <w:rFonts w:ascii="Arial" w:hAnsi="Arial" w:cs="Arial"/>
              <w:b/>
              <w:noProof/>
            </w:rPr>
            <w:t>1</w:t>
          </w:r>
          <w:r w:rsidRPr="00C27E88">
            <w:rPr>
              <w:rStyle w:val="Numrodepage"/>
              <w:rFonts w:ascii="Arial" w:hAnsi="Arial" w:cs="Arial"/>
              <w:b/>
            </w:rPr>
            <w:fldChar w:fldCharType="end"/>
          </w:r>
        </w:p>
      </w:tc>
      <w:tc>
        <w:tcPr>
          <w:tcW w:w="180" w:type="dxa"/>
          <w:shd w:val="clear" w:color="auto" w:fill="66CCFF"/>
        </w:tcPr>
        <w:p w14:paraId="4F0DD5B4" w14:textId="77777777" w:rsidR="00472B25" w:rsidRPr="00C27E88" w:rsidRDefault="00472B25">
          <w:pPr>
            <w:shd w:val="clear" w:color="auto" w:fill="66CCFF"/>
            <w:snapToGrid w:val="0"/>
            <w:jc w:val="center"/>
            <w:rPr>
              <w:rFonts w:ascii="Arial" w:hAnsi="Arial" w:cs="Arial"/>
            </w:rPr>
          </w:pPr>
          <w:r w:rsidRPr="00C27E88">
            <w:rPr>
              <w:rFonts w:ascii="Arial" w:hAnsi="Arial" w:cs="Arial"/>
              <w:b/>
              <w:bCs/>
            </w:rPr>
            <w:t>/</w:t>
          </w:r>
        </w:p>
      </w:tc>
      <w:tc>
        <w:tcPr>
          <w:tcW w:w="540" w:type="dxa"/>
          <w:shd w:val="clear" w:color="auto" w:fill="66CCFF"/>
        </w:tcPr>
        <w:p w14:paraId="60CC4CBB" w14:textId="77777777" w:rsidR="00472B25" w:rsidRPr="00C27E88" w:rsidRDefault="00472B25">
          <w:pPr>
            <w:shd w:val="clear" w:color="auto" w:fill="66CCFF"/>
            <w:snapToGrid w:val="0"/>
            <w:jc w:val="center"/>
            <w:rPr>
              <w:rFonts w:ascii="Arial" w:hAnsi="Arial" w:cs="Arial"/>
              <w:sz w:val="16"/>
              <w:szCs w:val="16"/>
            </w:rPr>
          </w:pPr>
          <w:r w:rsidRPr="00C27E88">
            <w:rPr>
              <w:rStyle w:val="Numrodepage"/>
              <w:rFonts w:ascii="Arial" w:hAnsi="Arial" w:cs="Arial"/>
              <w:b/>
            </w:rPr>
            <w:fldChar w:fldCharType="begin"/>
          </w:r>
          <w:r w:rsidRPr="00C27E88">
            <w:rPr>
              <w:rStyle w:val="Numrodepage"/>
              <w:rFonts w:ascii="Arial" w:hAnsi="Arial" w:cs="Arial"/>
              <w:b/>
            </w:rPr>
            <w:instrText xml:space="preserve"> NUMPAGES \*Arabic </w:instrText>
          </w:r>
          <w:r w:rsidRPr="00C27E88">
            <w:rPr>
              <w:rStyle w:val="Numrodepage"/>
              <w:rFonts w:ascii="Arial" w:hAnsi="Arial" w:cs="Arial"/>
              <w:b/>
            </w:rPr>
            <w:fldChar w:fldCharType="separate"/>
          </w:r>
          <w:r w:rsidR="005805A4" w:rsidRPr="00C27E88">
            <w:rPr>
              <w:rStyle w:val="Numrodepage"/>
              <w:rFonts w:ascii="Arial" w:hAnsi="Arial" w:cs="Arial"/>
              <w:b/>
              <w:noProof/>
            </w:rPr>
            <w:t>3</w:t>
          </w:r>
          <w:r w:rsidRPr="00C27E88">
            <w:rPr>
              <w:rStyle w:val="Numrodepage"/>
              <w:rFonts w:ascii="Arial" w:hAnsi="Arial" w:cs="Arial"/>
              <w:b/>
            </w:rPr>
            <w:fldChar w:fldCharType="end"/>
          </w:r>
        </w:p>
      </w:tc>
    </w:tr>
  </w:tbl>
  <w:p w14:paraId="13AF6073"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50955" w14:textId="77777777" w:rsidR="00EB5E5E" w:rsidRDefault="00EB5E5E">
      <w:r>
        <w:separator/>
      </w:r>
    </w:p>
  </w:footnote>
  <w:footnote w:type="continuationSeparator" w:id="0">
    <w:p w14:paraId="0201464A" w14:textId="77777777" w:rsidR="00EB5E5E" w:rsidRDefault="00EB5E5E">
      <w:r>
        <w:continuationSeparator/>
      </w:r>
    </w:p>
  </w:footnote>
  <w:footnote w:id="1">
    <w:p w14:paraId="667D1A08" w14:textId="77777777" w:rsidR="00472B25" w:rsidRDefault="00472B25" w:rsidP="00C27E88">
      <w:pPr>
        <w:pStyle w:val="Notedebasdepage"/>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465"/>
        </w:tabs>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r w:rsidR="00C27E88">
        <w:rPr>
          <w:rFonts w:ascii="Arial" w:hAnsi="Arial" w:cs="Arial"/>
          <w:sz w:val="16"/>
          <w:szCs w:val="16"/>
        </w:rPr>
        <w:tab/>
      </w:r>
      <w:r w:rsidR="00C27E88">
        <w:rPr>
          <w:rFonts w:ascii="Arial" w:hAnsi="Arial" w:cs="Arial"/>
          <w:sz w:val="16"/>
          <w:szCs w:val="16"/>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1C918" w14:textId="77777777" w:rsidR="006B2423" w:rsidRDefault="006B2423" w:rsidP="006B242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63AC1"/>
    <w:multiLevelType w:val="hybridMultilevel"/>
    <w:tmpl w:val="44E4621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49380083">
    <w:abstractNumId w:val="0"/>
  </w:num>
  <w:num w:numId="2" w16cid:durableId="1695421584">
    <w:abstractNumId w:val="1"/>
  </w:num>
  <w:num w:numId="3" w16cid:durableId="2075007301">
    <w:abstractNumId w:val="2"/>
  </w:num>
  <w:num w:numId="4" w16cid:durableId="80105864">
    <w:abstractNumId w:val="0"/>
  </w:num>
  <w:num w:numId="5" w16cid:durableId="535002314">
    <w:abstractNumId w:val="3"/>
  </w:num>
  <w:num w:numId="6" w16cid:durableId="324213121">
    <w:abstractNumId w:val="4"/>
  </w:num>
  <w:num w:numId="7" w16cid:durableId="1462186417">
    <w:abstractNumId w:val="5"/>
  </w:num>
  <w:num w:numId="8" w16cid:durableId="14372873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227D0"/>
    <w:rsid w:val="00033760"/>
    <w:rsid w:val="00036184"/>
    <w:rsid w:val="00050CDC"/>
    <w:rsid w:val="000625CC"/>
    <w:rsid w:val="0009037B"/>
    <w:rsid w:val="00092585"/>
    <w:rsid w:val="000A705D"/>
    <w:rsid w:val="000B1A36"/>
    <w:rsid w:val="000C146C"/>
    <w:rsid w:val="000C1AA3"/>
    <w:rsid w:val="000D4E2E"/>
    <w:rsid w:val="000E0EFF"/>
    <w:rsid w:val="000E2CCD"/>
    <w:rsid w:val="000E3A79"/>
    <w:rsid w:val="0013398C"/>
    <w:rsid w:val="001535C7"/>
    <w:rsid w:val="0016266E"/>
    <w:rsid w:val="00163133"/>
    <w:rsid w:val="001658C0"/>
    <w:rsid w:val="00171BF1"/>
    <w:rsid w:val="00191902"/>
    <w:rsid w:val="001A1D05"/>
    <w:rsid w:val="001A5A4C"/>
    <w:rsid w:val="001B29DE"/>
    <w:rsid w:val="001B6B35"/>
    <w:rsid w:val="001C1FEF"/>
    <w:rsid w:val="001C5451"/>
    <w:rsid w:val="001D0D6C"/>
    <w:rsid w:val="001D25B2"/>
    <w:rsid w:val="001D4A57"/>
    <w:rsid w:val="001D58F2"/>
    <w:rsid w:val="001D6901"/>
    <w:rsid w:val="001E68EF"/>
    <w:rsid w:val="001F2A99"/>
    <w:rsid w:val="001F35D5"/>
    <w:rsid w:val="001F6825"/>
    <w:rsid w:val="00202A96"/>
    <w:rsid w:val="0020409C"/>
    <w:rsid w:val="00212473"/>
    <w:rsid w:val="002228BD"/>
    <w:rsid w:val="00224E9C"/>
    <w:rsid w:val="0022585A"/>
    <w:rsid w:val="00230A0C"/>
    <w:rsid w:val="002408A9"/>
    <w:rsid w:val="0025478A"/>
    <w:rsid w:val="00254ED7"/>
    <w:rsid w:val="00256F62"/>
    <w:rsid w:val="00261FC1"/>
    <w:rsid w:val="00281C05"/>
    <w:rsid w:val="002871EE"/>
    <w:rsid w:val="002A37D3"/>
    <w:rsid w:val="002A6A9E"/>
    <w:rsid w:val="002B03B7"/>
    <w:rsid w:val="002B54BB"/>
    <w:rsid w:val="002C1767"/>
    <w:rsid w:val="002D0B43"/>
    <w:rsid w:val="002D13A0"/>
    <w:rsid w:val="00310F9B"/>
    <w:rsid w:val="00312505"/>
    <w:rsid w:val="00331DDB"/>
    <w:rsid w:val="00340F85"/>
    <w:rsid w:val="0035443D"/>
    <w:rsid w:val="00364921"/>
    <w:rsid w:val="003A12EB"/>
    <w:rsid w:val="003A7099"/>
    <w:rsid w:val="003C4A1B"/>
    <w:rsid w:val="003E2D1C"/>
    <w:rsid w:val="003F21E8"/>
    <w:rsid w:val="003F2B90"/>
    <w:rsid w:val="003F30F4"/>
    <w:rsid w:val="003F4A99"/>
    <w:rsid w:val="00411396"/>
    <w:rsid w:val="004172C3"/>
    <w:rsid w:val="004175C7"/>
    <w:rsid w:val="00425B7A"/>
    <w:rsid w:val="00427375"/>
    <w:rsid w:val="0044358C"/>
    <w:rsid w:val="00472B25"/>
    <w:rsid w:val="004A6D4B"/>
    <w:rsid w:val="004A7F71"/>
    <w:rsid w:val="004C221B"/>
    <w:rsid w:val="004D5CF8"/>
    <w:rsid w:val="004E403E"/>
    <w:rsid w:val="004F5765"/>
    <w:rsid w:val="004F7293"/>
    <w:rsid w:val="00501C9C"/>
    <w:rsid w:val="00513F06"/>
    <w:rsid w:val="00516C8B"/>
    <w:rsid w:val="00517A67"/>
    <w:rsid w:val="005218B2"/>
    <w:rsid w:val="00523942"/>
    <w:rsid w:val="005254E3"/>
    <w:rsid w:val="00543CE0"/>
    <w:rsid w:val="00555AC1"/>
    <w:rsid w:val="0056052C"/>
    <w:rsid w:val="00576A57"/>
    <w:rsid w:val="005805A4"/>
    <w:rsid w:val="0059116B"/>
    <w:rsid w:val="005A325E"/>
    <w:rsid w:val="005A5386"/>
    <w:rsid w:val="005B4D8D"/>
    <w:rsid w:val="005C6314"/>
    <w:rsid w:val="005C765E"/>
    <w:rsid w:val="005D3750"/>
    <w:rsid w:val="005F4173"/>
    <w:rsid w:val="005F6E14"/>
    <w:rsid w:val="00614607"/>
    <w:rsid w:val="00614AE6"/>
    <w:rsid w:val="00637C96"/>
    <w:rsid w:val="006453BE"/>
    <w:rsid w:val="00646250"/>
    <w:rsid w:val="00646B4F"/>
    <w:rsid w:val="00663B7E"/>
    <w:rsid w:val="00674F75"/>
    <w:rsid w:val="00685900"/>
    <w:rsid w:val="00696240"/>
    <w:rsid w:val="006A245B"/>
    <w:rsid w:val="006A340F"/>
    <w:rsid w:val="006A5F71"/>
    <w:rsid w:val="006B2423"/>
    <w:rsid w:val="006B4DD2"/>
    <w:rsid w:val="006C6C3C"/>
    <w:rsid w:val="006E22A4"/>
    <w:rsid w:val="006E2F47"/>
    <w:rsid w:val="006E6210"/>
    <w:rsid w:val="006F6740"/>
    <w:rsid w:val="0073028E"/>
    <w:rsid w:val="0073516B"/>
    <w:rsid w:val="00741ECB"/>
    <w:rsid w:val="00755416"/>
    <w:rsid w:val="00764264"/>
    <w:rsid w:val="007714BF"/>
    <w:rsid w:val="00774650"/>
    <w:rsid w:val="00791860"/>
    <w:rsid w:val="007A7713"/>
    <w:rsid w:val="007B4FB2"/>
    <w:rsid w:val="007C0A0D"/>
    <w:rsid w:val="007C2709"/>
    <w:rsid w:val="007D2BFD"/>
    <w:rsid w:val="007D76A5"/>
    <w:rsid w:val="00815797"/>
    <w:rsid w:val="00826CBB"/>
    <w:rsid w:val="00833F59"/>
    <w:rsid w:val="00864106"/>
    <w:rsid w:val="00865F1E"/>
    <w:rsid w:val="00866311"/>
    <w:rsid w:val="008778CB"/>
    <w:rsid w:val="00887F8C"/>
    <w:rsid w:val="008A3707"/>
    <w:rsid w:val="008A6997"/>
    <w:rsid w:val="008B3E20"/>
    <w:rsid w:val="008C2177"/>
    <w:rsid w:val="008C3B98"/>
    <w:rsid w:val="008C7D59"/>
    <w:rsid w:val="008D2B46"/>
    <w:rsid w:val="008D2EFB"/>
    <w:rsid w:val="008F1526"/>
    <w:rsid w:val="00905204"/>
    <w:rsid w:val="0090530B"/>
    <w:rsid w:val="00906660"/>
    <w:rsid w:val="00912339"/>
    <w:rsid w:val="00914EAD"/>
    <w:rsid w:val="0094174C"/>
    <w:rsid w:val="0094578B"/>
    <w:rsid w:val="009A04B2"/>
    <w:rsid w:val="009B07B5"/>
    <w:rsid w:val="009B7A0C"/>
    <w:rsid w:val="009C1707"/>
    <w:rsid w:val="009D0426"/>
    <w:rsid w:val="009D52FB"/>
    <w:rsid w:val="009D6D88"/>
    <w:rsid w:val="009D79DC"/>
    <w:rsid w:val="009F4699"/>
    <w:rsid w:val="00A05A3B"/>
    <w:rsid w:val="00A15293"/>
    <w:rsid w:val="00A600D6"/>
    <w:rsid w:val="00A65898"/>
    <w:rsid w:val="00A70756"/>
    <w:rsid w:val="00A76C01"/>
    <w:rsid w:val="00A83BDF"/>
    <w:rsid w:val="00A840BB"/>
    <w:rsid w:val="00A86C63"/>
    <w:rsid w:val="00AA372E"/>
    <w:rsid w:val="00AC5845"/>
    <w:rsid w:val="00AE632A"/>
    <w:rsid w:val="00AF6CC2"/>
    <w:rsid w:val="00B63DE6"/>
    <w:rsid w:val="00B701B5"/>
    <w:rsid w:val="00B73A11"/>
    <w:rsid w:val="00B80B6A"/>
    <w:rsid w:val="00B82C15"/>
    <w:rsid w:val="00B871BB"/>
    <w:rsid w:val="00B93B7E"/>
    <w:rsid w:val="00BA7752"/>
    <w:rsid w:val="00BB2F4E"/>
    <w:rsid w:val="00BB7109"/>
    <w:rsid w:val="00BD1236"/>
    <w:rsid w:val="00BE6E7D"/>
    <w:rsid w:val="00BF4093"/>
    <w:rsid w:val="00C00927"/>
    <w:rsid w:val="00C03440"/>
    <w:rsid w:val="00C10C87"/>
    <w:rsid w:val="00C279F4"/>
    <w:rsid w:val="00C27E88"/>
    <w:rsid w:val="00C301F0"/>
    <w:rsid w:val="00C35AB2"/>
    <w:rsid w:val="00C41D3F"/>
    <w:rsid w:val="00C56C9E"/>
    <w:rsid w:val="00C56E90"/>
    <w:rsid w:val="00C612C0"/>
    <w:rsid w:val="00C61ABE"/>
    <w:rsid w:val="00C61C85"/>
    <w:rsid w:val="00C7556F"/>
    <w:rsid w:val="00C80212"/>
    <w:rsid w:val="00C82B82"/>
    <w:rsid w:val="00C872B3"/>
    <w:rsid w:val="00C975A0"/>
    <w:rsid w:val="00CA06F5"/>
    <w:rsid w:val="00CC0527"/>
    <w:rsid w:val="00CC23E9"/>
    <w:rsid w:val="00CE32F2"/>
    <w:rsid w:val="00CF00C9"/>
    <w:rsid w:val="00D002AE"/>
    <w:rsid w:val="00D01263"/>
    <w:rsid w:val="00D16DB4"/>
    <w:rsid w:val="00D21AD8"/>
    <w:rsid w:val="00D22318"/>
    <w:rsid w:val="00D436D9"/>
    <w:rsid w:val="00D63EF7"/>
    <w:rsid w:val="00D82167"/>
    <w:rsid w:val="00DA5846"/>
    <w:rsid w:val="00DA5F03"/>
    <w:rsid w:val="00DA6779"/>
    <w:rsid w:val="00DB7DE9"/>
    <w:rsid w:val="00DC3F69"/>
    <w:rsid w:val="00DE3CC6"/>
    <w:rsid w:val="00DE5740"/>
    <w:rsid w:val="00E02897"/>
    <w:rsid w:val="00E07927"/>
    <w:rsid w:val="00E10A15"/>
    <w:rsid w:val="00E10A2D"/>
    <w:rsid w:val="00E45F90"/>
    <w:rsid w:val="00E50B22"/>
    <w:rsid w:val="00E57CF3"/>
    <w:rsid w:val="00E925D6"/>
    <w:rsid w:val="00EA196D"/>
    <w:rsid w:val="00EA3323"/>
    <w:rsid w:val="00EB5E5E"/>
    <w:rsid w:val="00EE435B"/>
    <w:rsid w:val="00EE5B56"/>
    <w:rsid w:val="00F22FC6"/>
    <w:rsid w:val="00F452C8"/>
    <w:rsid w:val="00F52A93"/>
    <w:rsid w:val="00F6408B"/>
    <w:rsid w:val="00F6563E"/>
    <w:rsid w:val="00F72D56"/>
    <w:rsid w:val="00F763EF"/>
    <w:rsid w:val="00F917C2"/>
    <w:rsid w:val="00FA44F1"/>
    <w:rsid w:val="00FB6488"/>
    <w:rsid w:val="00FC6CDA"/>
    <w:rsid w:val="00FD11D9"/>
    <w:rsid w:val="00FD5C88"/>
    <w:rsid w:val="00FE26A7"/>
    <w:rsid w:val="00FE50F7"/>
    <w:rsid w:val="00FF0D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74FC57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63835">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86467404">
      <w:bodyDiv w:val="1"/>
      <w:marLeft w:val="0"/>
      <w:marRight w:val="0"/>
      <w:marTop w:val="0"/>
      <w:marBottom w:val="0"/>
      <w:divBdr>
        <w:top w:val="none" w:sz="0" w:space="0" w:color="auto"/>
        <w:left w:val="none" w:sz="0" w:space="0" w:color="auto"/>
        <w:bottom w:val="none" w:sz="0" w:space="0" w:color="auto"/>
        <w:right w:val="none" w:sz="0" w:space="0" w:color="auto"/>
      </w:divBdr>
    </w:div>
    <w:div w:id="41825678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16611187">
      <w:bodyDiv w:val="1"/>
      <w:marLeft w:val="0"/>
      <w:marRight w:val="0"/>
      <w:marTop w:val="0"/>
      <w:marBottom w:val="0"/>
      <w:divBdr>
        <w:top w:val="none" w:sz="0" w:space="0" w:color="auto"/>
        <w:left w:val="none" w:sz="0" w:space="0" w:color="auto"/>
        <w:bottom w:val="none" w:sz="0" w:space="0" w:color="auto"/>
        <w:right w:val="none" w:sz="0" w:space="0" w:color="auto"/>
      </w:divBdr>
    </w:div>
    <w:div w:id="1315374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1771</Words>
  <Characters>9744</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11493</CharactersWithSpaces>
  <SharedDoc>false</SharedDoc>
  <HLinks>
    <vt:vector size="120" baseType="variant">
      <vt:variant>
        <vt:i4>7405583</vt:i4>
      </vt:variant>
      <vt:variant>
        <vt:i4>61</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58</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55</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52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2026-02-17T13:44:00Z</dcterms:modified>
</cp:coreProperties>
</file>